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E72DC0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8C62BB">
        <w:rPr>
          <w:i/>
          <w:sz w:val="28"/>
          <w:szCs w:val="28"/>
        </w:rPr>
        <w:t xml:space="preserve">очередной </w:t>
      </w:r>
      <w:r>
        <w:rPr>
          <w:i/>
          <w:sz w:val="28"/>
          <w:szCs w:val="28"/>
        </w:rPr>
        <w:t>седьмой</w:t>
      </w:r>
      <w:r w:rsidR="008C62BB"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E72DC0" w:rsidP="008C62BB">
      <w:pPr>
        <w:ind w:left="-540" w:right="-288" w:firstLine="540"/>
        <w:jc w:val="center"/>
      </w:pPr>
      <w:r>
        <w:rPr>
          <w:sz w:val="28"/>
          <w:szCs w:val="28"/>
        </w:rPr>
        <w:t>28.01.2016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9D01EC">
        <w:rPr>
          <w:sz w:val="28"/>
          <w:szCs w:val="28"/>
        </w:rPr>
        <w:t>2</w:t>
      </w:r>
      <w:r>
        <w:rPr>
          <w:sz w:val="28"/>
          <w:szCs w:val="28"/>
        </w:rPr>
        <w:t>3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EB63BC" w:rsidRDefault="00EB63BC" w:rsidP="0065590A">
      <w:pPr>
        <w:ind w:left="-540" w:right="-288" w:firstLine="540"/>
        <w:jc w:val="center"/>
        <w:rPr>
          <w:sz w:val="28"/>
          <w:szCs w:val="28"/>
        </w:rPr>
      </w:pPr>
    </w:p>
    <w:p w:rsidR="00D842A7" w:rsidRDefault="00D842A7" w:rsidP="00D842A7">
      <w:pPr>
        <w:rPr>
          <w:sz w:val="28"/>
          <w:szCs w:val="28"/>
        </w:rPr>
      </w:pPr>
      <w:r w:rsidRPr="002D4A47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решение </w:t>
      </w:r>
      <w:proofErr w:type="gramStart"/>
      <w:r>
        <w:rPr>
          <w:sz w:val="28"/>
          <w:szCs w:val="28"/>
        </w:rPr>
        <w:t>очередной</w:t>
      </w:r>
      <w:proofErr w:type="gramEnd"/>
      <w:r>
        <w:rPr>
          <w:sz w:val="28"/>
          <w:szCs w:val="28"/>
        </w:rPr>
        <w:t xml:space="preserve"> 6-й </w:t>
      </w:r>
    </w:p>
    <w:p w:rsidR="00D842A7" w:rsidRDefault="00D842A7" w:rsidP="00D842A7">
      <w:pPr>
        <w:rPr>
          <w:sz w:val="28"/>
          <w:szCs w:val="28"/>
        </w:rPr>
      </w:pPr>
      <w:r>
        <w:rPr>
          <w:sz w:val="28"/>
          <w:szCs w:val="28"/>
        </w:rPr>
        <w:t xml:space="preserve">сессии Совета депутатов Тальменского сельсовета </w:t>
      </w:r>
    </w:p>
    <w:p w:rsidR="00D842A7" w:rsidRDefault="00D842A7" w:rsidP="00D842A7">
      <w:pPr>
        <w:rPr>
          <w:sz w:val="28"/>
          <w:szCs w:val="28"/>
        </w:rPr>
      </w:pPr>
      <w:r>
        <w:rPr>
          <w:sz w:val="28"/>
          <w:szCs w:val="28"/>
        </w:rPr>
        <w:t xml:space="preserve">от 24 декабря 2015 года № 22 «О бюджете </w:t>
      </w:r>
    </w:p>
    <w:p w:rsidR="00D842A7" w:rsidRDefault="00D842A7" w:rsidP="00D842A7">
      <w:pPr>
        <w:rPr>
          <w:sz w:val="28"/>
          <w:szCs w:val="28"/>
        </w:rPr>
      </w:pPr>
      <w:r>
        <w:rPr>
          <w:sz w:val="28"/>
          <w:szCs w:val="28"/>
        </w:rPr>
        <w:t xml:space="preserve">Тальменского сельсовета на 2016 год и плановый </w:t>
      </w:r>
    </w:p>
    <w:p w:rsidR="00D842A7" w:rsidRDefault="00D842A7" w:rsidP="00A1623A">
      <w:pPr>
        <w:rPr>
          <w:sz w:val="28"/>
          <w:szCs w:val="28"/>
        </w:rPr>
      </w:pPr>
      <w:r>
        <w:rPr>
          <w:sz w:val="28"/>
          <w:szCs w:val="28"/>
        </w:rPr>
        <w:t>период 2017-2018 годов»</w:t>
      </w:r>
    </w:p>
    <w:p w:rsidR="00A1623A" w:rsidRPr="002D4A47" w:rsidRDefault="00A1623A" w:rsidP="00A1623A">
      <w:pPr>
        <w:rPr>
          <w:sz w:val="28"/>
          <w:szCs w:val="28"/>
        </w:rPr>
      </w:pPr>
    </w:p>
    <w:p w:rsidR="00D842A7" w:rsidRDefault="00D842A7" w:rsidP="00D842A7">
      <w:pPr>
        <w:widowControl w:val="0"/>
        <w:ind w:firstLine="709"/>
        <w:jc w:val="both"/>
        <w:outlineLvl w:val="2"/>
        <w:rPr>
          <w:bCs/>
          <w:sz w:val="28"/>
          <w:szCs w:val="28"/>
          <w:lang/>
        </w:rPr>
      </w:pPr>
      <w:r w:rsidRPr="000F068A">
        <w:rPr>
          <w:sz w:val="28"/>
          <w:szCs w:val="28"/>
        </w:rPr>
        <w:t>В</w:t>
      </w:r>
      <w:r w:rsidRPr="000F068A">
        <w:rPr>
          <w:bCs/>
          <w:sz w:val="28"/>
          <w:szCs w:val="28"/>
          <w:lang/>
        </w:rPr>
        <w:t xml:space="preserve"> соответствии с Бюджетным кодексом Российской Федерации, Совет депутатов Тальменского сельсовета</w:t>
      </w:r>
      <w:r>
        <w:rPr>
          <w:bCs/>
          <w:sz w:val="28"/>
          <w:szCs w:val="28"/>
          <w:lang/>
        </w:rPr>
        <w:t xml:space="preserve"> </w:t>
      </w:r>
    </w:p>
    <w:p w:rsidR="00D842A7" w:rsidRPr="000F068A" w:rsidRDefault="00D842A7" w:rsidP="00D842A7">
      <w:pPr>
        <w:widowControl w:val="0"/>
        <w:jc w:val="both"/>
        <w:outlineLvl w:val="2"/>
        <w:rPr>
          <w:bCs/>
          <w:sz w:val="28"/>
          <w:szCs w:val="28"/>
          <w:lang/>
        </w:rPr>
      </w:pPr>
      <w:r w:rsidRPr="000F068A">
        <w:rPr>
          <w:bCs/>
          <w:sz w:val="28"/>
          <w:szCs w:val="28"/>
          <w:lang/>
        </w:rPr>
        <w:t>РЕШИЛ:</w:t>
      </w:r>
    </w:p>
    <w:p w:rsidR="00D842A7" w:rsidRPr="002D4A47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1</w:t>
      </w:r>
      <w:r>
        <w:rPr>
          <w:b/>
          <w:sz w:val="28"/>
          <w:szCs w:val="28"/>
          <w:lang w:val="ru-RU"/>
        </w:rPr>
        <w:t xml:space="preserve"> изложить в следующей редакции: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2D4A47">
        <w:rPr>
          <w:sz w:val="28"/>
          <w:szCs w:val="28"/>
          <w:lang w:val="ru-RU"/>
        </w:rPr>
        <w:t xml:space="preserve">Утвердить основные характеристики бюджета </w:t>
      </w:r>
      <w:r>
        <w:rPr>
          <w:sz w:val="28"/>
          <w:szCs w:val="28"/>
          <w:lang w:val="ru-RU"/>
        </w:rPr>
        <w:t>Тальменского</w:t>
      </w:r>
      <w:r w:rsidRPr="002D4A47">
        <w:rPr>
          <w:sz w:val="28"/>
          <w:szCs w:val="28"/>
          <w:lang w:val="ru-RU"/>
        </w:rPr>
        <w:t xml:space="preserve"> сельсовета (</w:t>
      </w:r>
      <w:proofErr w:type="spellStart"/>
      <w:r w:rsidRPr="002D4A47">
        <w:rPr>
          <w:sz w:val="28"/>
          <w:szCs w:val="28"/>
          <w:lang w:val="ru-RU"/>
        </w:rPr>
        <w:t>далее-местный</w:t>
      </w:r>
      <w:proofErr w:type="spellEnd"/>
      <w:r w:rsidRPr="002D4A47">
        <w:rPr>
          <w:sz w:val="28"/>
          <w:szCs w:val="28"/>
          <w:lang w:val="ru-RU"/>
        </w:rPr>
        <w:t xml:space="preserve"> бюджет) 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год:</w:t>
      </w:r>
    </w:p>
    <w:p w:rsidR="00D842A7" w:rsidRPr="002D4A47" w:rsidRDefault="00D842A7" w:rsidP="00D842A7">
      <w:pPr>
        <w:pStyle w:val="a6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прогнозируемый общий объем доходов местного бюджета в сумме </w:t>
      </w:r>
      <w:r w:rsidRPr="00A33C78">
        <w:rPr>
          <w:sz w:val="28"/>
          <w:szCs w:val="28"/>
          <w:lang w:val="ru-RU"/>
        </w:rPr>
        <w:t xml:space="preserve">11258,0 </w:t>
      </w:r>
      <w:r w:rsidRPr="002D4A47">
        <w:rPr>
          <w:sz w:val="28"/>
          <w:szCs w:val="28"/>
          <w:lang w:val="ru-RU"/>
        </w:rPr>
        <w:t xml:space="preserve"> тыс. рублей, в том числе объем безвозмездных поступлений в сумме </w:t>
      </w:r>
      <w:r w:rsidRPr="00A33C78">
        <w:rPr>
          <w:sz w:val="28"/>
          <w:szCs w:val="28"/>
          <w:lang w:val="ru-RU"/>
        </w:rPr>
        <w:t xml:space="preserve">7192,7 </w:t>
      </w:r>
      <w:r w:rsidRPr="002D4A47">
        <w:rPr>
          <w:sz w:val="28"/>
          <w:szCs w:val="28"/>
          <w:lang w:val="ru-RU"/>
        </w:rPr>
        <w:t xml:space="preserve"> тыс.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Pr="00350DDD">
        <w:rPr>
          <w:sz w:val="28"/>
          <w:szCs w:val="28"/>
          <w:lang w:val="ru-RU"/>
        </w:rPr>
        <w:t xml:space="preserve">7192,7 </w:t>
      </w:r>
      <w:r w:rsidRPr="002D4A47">
        <w:rPr>
          <w:sz w:val="28"/>
          <w:szCs w:val="28"/>
          <w:lang w:val="ru-RU"/>
        </w:rPr>
        <w:t>тыс.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>рублей;</w:t>
      </w:r>
    </w:p>
    <w:p w:rsidR="00D842A7" w:rsidRPr="002D4A47" w:rsidRDefault="00D842A7" w:rsidP="00D842A7">
      <w:pPr>
        <w:pStyle w:val="a6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Pr="00350DDD">
        <w:rPr>
          <w:sz w:val="28"/>
          <w:szCs w:val="28"/>
          <w:lang w:val="ru-RU"/>
        </w:rPr>
        <w:t xml:space="preserve">11628,0 </w:t>
      </w:r>
      <w:r w:rsidRPr="002D4A47">
        <w:rPr>
          <w:sz w:val="28"/>
          <w:szCs w:val="28"/>
          <w:lang w:val="ru-RU"/>
        </w:rPr>
        <w:t>тыс. рублей;</w:t>
      </w:r>
    </w:p>
    <w:p w:rsidR="00D842A7" w:rsidRPr="002D4A47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lang w:val="ru-RU"/>
        </w:rPr>
        <w:t xml:space="preserve">            </w:t>
      </w:r>
      <w:r w:rsidRPr="002D4A47">
        <w:rPr>
          <w:sz w:val="28"/>
          <w:szCs w:val="28"/>
          <w:lang w:val="ru-RU"/>
        </w:rPr>
        <w:t xml:space="preserve">3) дефицит местного бюджета в сумме </w:t>
      </w:r>
      <w:r w:rsidRPr="00403103">
        <w:rPr>
          <w:sz w:val="28"/>
          <w:szCs w:val="28"/>
          <w:lang w:val="ru-RU"/>
        </w:rPr>
        <w:t>370,0</w:t>
      </w:r>
      <w:r w:rsidRPr="002D4A47">
        <w:rPr>
          <w:sz w:val="28"/>
          <w:szCs w:val="28"/>
          <w:lang w:val="ru-RU"/>
        </w:rPr>
        <w:t xml:space="preserve"> тыс. рублей.</w:t>
      </w:r>
    </w:p>
    <w:p w:rsidR="00D842A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Утвердить основные характеристики местного бюджета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и на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год: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proofErr w:type="gramStart"/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прогнозируемый общий объем доходов местного бюджета 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 </w:t>
      </w:r>
      <w:r w:rsidRPr="00403103">
        <w:rPr>
          <w:sz w:val="28"/>
          <w:szCs w:val="28"/>
          <w:lang w:val="ru-RU"/>
        </w:rPr>
        <w:t xml:space="preserve">8975,8 </w:t>
      </w:r>
      <w:r w:rsidRPr="002D4A47">
        <w:rPr>
          <w:sz w:val="28"/>
          <w:szCs w:val="28"/>
          <w:lang w:val="ru-RU"/>
        </w:rPr>
        <w:t xml:space="preserve"> тыс. рублей, в том числе объем безвозмездных поступлений в сумме </w:t>
      </w:r>
      <w:r w:rsidRPr="00403103">
        <w:rPr>
          <w:sz w:val="28"/>
          <w:szCs w:val="28"/>
          <w:lang w:val="ru-RU"/>
        </w:rPr>
        <w:t xml:space="preserve">5004,6 </w:t>
      </w:r>
      <w:r w:rsidRPr="002D4A47">
        <w:rPr>
          <w:sz w:val="28"/>
          <w:szCs w:val="28"/>
          <w:lang w:val="ru-RU"/>
        </w:rPr>
        <w:t>тыс.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рублей, из них объем межбюджетных трансфертов, получаемых из других бюджетов бюджетной системы Российской Федерации,  в сумме </w:t>
      </w:r>
      <w:r w:rsidRPr="00403103">
        <w:rPr>
          <w:sz w:val="28"/>
          <w:szCs w:val="28"/>
          <w:lang w:val="ru-RU"/>
        </w:rPr>
        <w:t xml:space="preserve">5004,6 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>тыс.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>рублей, и на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</w:t>
      </w:r>
      <w:r w:rsidRPr="00403103">
        <w:rPr>
          <w:sz w:val="28"/>
          <w:szCs w:val="28"/>
          <w:lang w:val="ru-RU"/>
        </w:rPr>
        <w:t xml:space="preserve">8915,5 </w:t>
      </w:r>
      <w:r w:rsidRPr="002D4A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тыс. </w:t>
      </w:r>
      <w:r w:rsidRPr="002D4A47">
        <w:rPr>
          <w:sz w:val="28"/>
          <w:szCs w:val="28"/>
          <w:lang w:val="ru-RU"/>
        </w:rPr>
        <w:t>рублей, в том числе объем безвозмездных</w:t>
      </w:r>
      <w:proofErr w:type="gramEnd"/>
      <w:r w:rsidRPr="002D4A47">
        <w:rPr>
          <w:sz w:val="28"/>
          <w:szCs w:val="28"/>
          <w:lang w:val="ru-RU"/>
        </w:rPr>
        <w:t xml:space="preserve"> </w:t>
      </w:r>
      <w:proofErr w:type="gramStart"/>
      <w:r w:rsidRPr="002D4A47">
        <w:rPr>
          <w:sz w:val="28"/>
          <w:szCs w:val="28"/>
          <w:lang w:val="ru-RU"/>
        </w:rPr>
        <w:t>поступлений в</w:t>
      </w:r>
      <w:proofErr w:type="gramEnd"/>
      <w:r w:rsidRPr="002D4A47">
        <w:rPr>
          <w:sz w:val="28"/>
          <w:szCs w:val="28"/>
          <w:lang w:val="ru-RU"/>
        </w:rPr>
        <w:t xml:space="preserve"> сумме </w:t>
      </w:r>
      <w:r w:rsidRPr="00403103">
        <w:rPr>
          <w:sz w:val="28"/>
          <w:szCs w:val="28"/>
          <w:lang w:val="ru-RU"/>
        </w:rPr>
        <w:t>4852,8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>тыс.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 xml:space="preserve">рублей, из них объем межбюджетных трансфертов, получаемых из других бюджетов бюджетной системы Российской Федерации,  в сумме </w:t>
      </w:r>
      <w:r w:rsidRPr="00403103">
        <w:rPr>
          <w:sz w:val="28"/>
          <w:szCs w:val="28"/>
          <w:lang w:val="ru-RU"/>
        </w:rPr>
        <w:t>4852,8</w:t>
      </w:r>
      <w:r w:rsidRPr="002D4A47">
        <w:rPr>
          <w:sz w:val="28"/>
          <w:szCs w:val="28"/>
          <w:lang w:val="ru-RU"/>
        </w:rPr>
        <w:t xml:space="preserve"> тыс.</w:t>
      </w:r>
      <w:r>
        <w:rPr>
          <w:sz w:val="28"/>
          <w:szCs w:val="28"/>
          <w:lang w:val="ru-RU"/>
        </w:rPr>
        <w:t xml:space="preserve"> </w:t>
      </w:r>
      <w:r w:rsidRPr="002D4A47">
        <w:rPr>
          <w:sz w:val="28"/>
          <w:szCs w:val="28"/>
          <w:lang w:val="ru-RU"/>
        </w:rPr>
        <w:t>рублей;</w:t>
      </w:r>
    </w:p>
    <w:p w:rsidR="00D842A7" w:rsidRPr="002D4A47" w:rsidRDefault="00D842A7" w:rsidP="00D842A7">
      <w:pPr>
        <w:pStyle w:val="a6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общий объем расходов местного бюджета 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 </w:t>
      </w:r>
      <w:r w:rsidRPr="00403103">
        <w:rPr>
          <w:sz w:val="28"/>
          <w:szCs w:val="28"/>
          <w:lang w:val="ru-RU"/>
        </w:rPr>
        <w:t>8975,8</w:t>
      </w:r>
      <w:r w:rsidRPr="002D4A47">
        <w:rPr>
          <w:sz w:val="28"/>
          <w:szCs w:val="28"/>
          <w:lang w:val="ru-RU"/>
        </w:rPr>
        <w:t xml:space="preserve"> тыс. рублей, в том числе условно утвержденные расходы в сумме </w:t>
      </w:r>
      <w:r w:rsidRPr="00403103">
        <w:rPr>
          <w:sz w:val="28"/>
          <w:szCs w:val="28"/>
          <w:lang w:val="ru-RU"/>
        </w:rPr>
        <w:t xml:space="preserve">224,4 </w:t>
      </w:r>
      <w:r w:rsidRPr="002D4A47">
        <w:rPr>
          <w:sz w:val="28"/>
          <w:szCs w:val="28"/>
          <w:lang w:val="ru-RU"/>
        </w:rPr>
        <w:t xml:space="preserve"> тыс. рублей, и на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</w:t>
      </w:r>
      <w:r w:rsidRPr="00403103">
        <w:rPr>
          <w:sz w:val="28"/>
          <w:szCs w:val="28"/>
          <w:lang w:val="ru-RU"/>
        </w:rPr>
        <w:t xml:space="preserve">8915,5 </w:t>
      </w:r>
      <w:r w:rsidRPr="002D4A47">
        <w:rPr>
          <w:sz w:val="28"/>
          <w:szCs w:val="28"/>
          <w:lang w:val="ru-RU"/>
        </w:rPr>
        <w:t xml:space="preserve"> тыс. рублей, в том числе условно утвержденные расходы в сумме </w:t>
      </w:r>
      <w:r w:rsidRPr="00403103">
        <w:rPr>
          <w:sz w:val="28"/>
          <w:szCs w:val="28"/>
          <w:lang w:val="ru-RU"/>
        </w:rPr>
        <w:t xml:space="preserve">445,8 </w:t>
      </w:r>
      <w:r w:rsidRPr="002D4A47">
        <w:rPr>
          <w:sz w:val="28"/>
          <w:szCs w:val="28"/>
          <w:lang w:val="ru-RU"/>
        </w:rPr>
        <w:t xml:space="preserve"> тыс. рублей;</w:t>
      </w:r>
    </w:p>
    <w:p w:rsidR="00D842A7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   3) д</w:t>
      </w:r>
      <w:r w:rsidRPr="002D4A47">
        <w:rPr>
          <w:sz w:val="28"/>
          <w:szCs w:val="28"/>
          <w:lang w:val="ru-RU"/>
        </w:rPr>
        <w:t>е</w:t>
      </w:r>
      <w:r w:rsidRPr="002D4A47">
        <w:rPr>
          <w:sz w:val="28"/>
          <w:szCs w:val="28"/>
          <w:lang w:val="ru-RU"/>
        </w:rPr>
        <w:t>фицит местного бюджета 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0,0</w:t>
      </w:r>
      <w:r w:rsidRPr="002D4A47">
        <w:rPr>
          <w:sz w:val="28"/>
          <w:szCs w:val="28"/>
          <w:lang w:val="ru-RU"/>
        </w:rPr>
        <w:t xml:space="preserve"> тыс. рублей, и на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</w:t>
      </w:r>
      <w:r>
        <w:rPr>
          <w:sz w:val="28"/>
          <w:szCs w:val="28"/>
          <w:lang w:val="ru-RU"/>
        </w:rPr>
        <w:t>0,0</w:t>
      </w:r>
      <w:r w:rsidRPr="002D4A47">
        <w:rPr>
          <w:sz w:val="28"/>
          <w:szCs w:val="28"/>
          <w:lang w:val="ru-RU"/>
        </w:rPr>
        <w:t xml:space="preserve"> тыс</w:t>
      </w:r>
      <w:r>
        <w:rPr>
          <w:sz w:val="28"/>
          <w:szCs w:val="28"/>
          <w:lang w:val="ru-RU"/>
        </w:rPr>
        <w:t>. рублей».</w:t>
      </w:r>
    </w:p>
    <w:p w:rsidR="00D842A7" w:rsidRPr="00C16F6D" w:rsidRDefault="00D842A7" w:rsidP="00D842A7">
      <w:pPr>
        <w:pStyle w:val="a6"/>
        <w:widowControl w:val="0"/>
        <w:spacing w:after="0"/>
        <w:jc w:val="both"/>
        <w:rPr>
          <w:bCs/>
          <w:sz w:val="28"/>
          <w:szCs w:val="28"/>
          <w:lang w:val="ru-RU"/>
        </w:rPr>
      </w:pPr>
      <w:r w:rsidRPr="002D4A47">
        <w:rPr>
          <w:b/>
          <w:bCs/>
          <w:sz w:val="28"/>
          <w:szCs w:val="28"/>
          <w:lang w:val="ru-RU"/>
        </w:rPr>
        <w:lastRenderedPageBreak/>
        <w:t>Стать</w:t>
      </w:r>
      <w:r>
        <w:rPr>
          <w:b/>
          <w:bCs/>
          <w:sz w:val="28"/>
          <w:szCs w:val="28"/>
          <w:lang w:val="ru-RU"/>
        </w:rPr>
        <w:t>ю</w:t>
      </w:r>
      <w:r w:rsidRPr="002D4A47">
        <w:rPr>
          <w:b/>
          <w:bCs/>
          <w:sz w:val="28"/>
          <w:szCs w:val="28"/>
          <w:lang w:val="ru-RU"/>
        </w:rPr>
        <w:t xml:space="preserve"> 2</w:t>
      </w:r>
      <w:r w:rsidRPr="002D4A47">
        <w:rPr>
          <w:bCs/>
          <w:sz w:val="28"/>
          <w:szCs w:val="28"/>
        </w:rPr>
        <w:t> </w:t>
      </w:r>
      <w:r w:rsidRPr="00C16F6D">
        <w:rPr>
          <w:b/>
          <w:bCs/>
          <w:sz w:val="28"/>
          <w:szCs w:val="28"/>
          <w:lang w:val="ru-RU"/>
        </w:rPr>
        <w:t>изложить в следующей редакции</w:t>
      </w:r>
      <w:r>
        <w:rPr>
          <w:b/>
          <w:bCs/>
          <w:sz w:val="28"/>
          <w:szCs w:val="28"/>
          <w:lang w:val="ru-RU"/>
        </w:rPr>
        <w:t>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«</w:t>
      </w:r>
      <w:r w:rsidRPr="002D4A47">
        <w:rPr>
          <w:bCs/>
          <w:sz w:val="28"/>
          <w:szCs w:val="28"/>
          <w:lang w:val="ru-RU"/>
        </w:rPr>
        <w:t>1. Установить перечень главных администраторов доходов местного бюджета согласно приложению 1 к настоящему Решению, в том числе: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bCs/>
          <w:sz w:val="28"/>
          <w:szCs w:val="28"/>
          <w:lang w:val="ru-RU"/>
        </w:rPr>
      </w:pPr>
      <w:r w:rsidRPr="002D4A47">
        <w:rPr>
          <w:bCs/>
          <w:sz w:val="28"/>
          <w:szCs w:val="28"/>
          <w:lang w:val="ru-RU"/>
        </w:rPr>
        <w:t>1) перечень главных администраторов налоговых и неналоговых доходов местного бюджета согласно таблице 1;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bCs/>
          <w:sz w:val="28"/>
          <w:szCs w:val="28"/>
          <w:lang w:val="ru-RU"/>
        </w:rPr>
      </w:pPr>
      <w:r w:rsidRPr="002D4A47">
        <w:rPr>
          <w:bCs/>
          <w:sz w:val="28"/>
          <w:szCs w:val="28"/>
          <w:lang w:val="ru-RU"/>
        </w:rPr>
        <w:t>2) перечень главных администраторов безвозмездных поступлений согласно таблице 2.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2. Установить перечень главных </w:t>
      </w:r>
      <w:proofErr w:type="gramStart"/>
      <w:r w:rsidRPr="002D4A47">
        <w:rPr>
          <w:sz w:val="28"/>
          <w:szCs w:val="28"/>
          <w:lang w:val="ru-RU"/>
        </w:rPr>
        <w:t>администраторов источников финансирования дефицита местного бюджета</w:t>
      </w:r>
      <w:proofErr w:type="gramEnd"/>
      <w:r w:rsidRPr="002D4A47">
        <w:rPr>
          <w:sz w:val="28"/>
          <w:szCs w:val="28"/>
          <w:lang w:val="ru-RU"/>
        </w:rPr>
        <w:t xml:space="preserve"> согласно приложению 2 к настоящему Решению</w:t>
      </w:r>
      <w:r>
        <w:rPr>
          <w:sz w:val="28"/>
          <w:szCs w:val="28"/>
          <w:lang w:val="ru-RU"/>
        </w:rPr>
        <w:t>».</w:t>
      </w:r>
    </w:p>
    <w:p w:rsidR="00D842A7" w:rsidRPr="00302D99" w:rsidRDefault="00D842A7" w:rsidP="00D842A7">
      <w:pPr>
        <w:pStyle w:val="a6"/>
        <w:widowControl w:val="0"/>
        <w:spacing w:after="0"/>
        <w:jc w:val="both"/>
        <w:rPr>
          <w:b/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3</w:t>
      </w:r>
      <w:r w:rsidRPr="002D4A47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изложить в следующей редакции: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</w:t>
      </w:r>
      <w:r w:rsidRPr="002D4A47">
        <w:rPr>
          <w:sz w:val="28"/>
          <w:szCs w:val="28"/>
          <w:lang w:val="ru-RU"/>
        </w:rPr>
        <w:t>Установить, что</w:t>
      </w:r>
      <w:r>
        <w:rPr>
          <w:sz w:val="28"/>
          <w:szCs w:val="28"/>
          <w:lang w:val="ru-RU"/>
        </w:rPr>
        <w:t xml:space="preserve"> доходы местного бюджета на 2016 год и плановый период 2017</w:t>
      </w:r>
      <w:r w:rsidRPr="002D4A47">
        <w:rPr>
          <w:sz w:val="28"/>
          <w:szCs w:val="28"/>
          <w:lang w:val="ru-RU"/>
        </w:rPr>
        <w:t xml:space="preserve"> и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местных налогов, установленных представительными органами поселений в соответствии с законодательством Российской Федерации о налогах и сборах, пеней и штрафов</w:t>
      </w:r>
      <w:proofErr w:type="gramEnd"/>
      <w:r w:rsidRPr="002D4A47">
        <w:rPr>
          <w:sz w:val="28"/>
          <w:szCs w:val="28"/>
          <w:lang w:val="ru-RU"/>
        </w:rPr>
        <w:t xml:space="preserve"> по ним, неналоговых доходов, безвозмездных поступлений, с учетом межбюджетных трансфертов между </w:t>
      </w:r>
      <w:r>
        <w:rPr>
          <w:sz w:val="28"/>
          <w:szCs w:val="28"/>
          <w:lang w:val="ru-RU"/>
        </w:rPr>
        <w:t xml:space="preserve">местным </w:t>
      </w:r>
      <w:r w:rsidRPr="002D4A47">
        <w:rPr>
          <w:sz w:val="28"/>
          <w:szCs w:val="28"/>
          <w:lang w:val="ru-RU"/>
        </w:rPr>
        <w:t>бюджетом и бюджетом Искитимского</w:t>
      </w:r>
      <w:r>
        <w:rPr>
          <w:sz w:val="28"/>
          <w:szCs w:val="28"/>
          <w:lang w:val="ru-RU"/>
        </w:rPr>
        <w:t xml:space="preserve"> района </w:t>
      </w:r>
      <w:r w:rsidRPr="002D4A47">
        <w:rPr>
          <w:sz w:val="28"/>
          <w:szCs w:val="28"/>
          <w:lang w:val="ru-RU"/>
        </w:rPr>
        <w:t xml:space="preserve"> согласно приложению 3 к настоящему Решению, в том числе: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доходы местного бюджета 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согласно таблице 1;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доходы местного бюджета на плановый период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и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годов  согласно таблице </w:t>
      </w:r>
      <w:r>
        <w:rPr>
          <w:sz w:val="28"/>
          <w:szCs w:val="28"/>
          <w:lang w:val="ru-RU"/>
        </w:rPr>
        <w:t>2».</w:t>
      </w:r>
    </w:p>
    <w:p w:rsidR="00D842A7" w:rsidRPr="00835610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835610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835610">
        <w:rPr>
          <w:b/>
          <w:sz w:val="28"/>
          <w:szCs w:val="28"/>
          <w:lang w:val="ru-RU"/>
        </w:rPr>
        <w:t xml:space="preserve"> </w:t>
      </w:r>
      <w:r w:rsidRPr="00C16F6D">
        <w:rPr>
          <w:b/>
          <w:sz w:val="28"/>
          <w:szCs w:val="28"/>
          <w:lang w:val="ru-RU"/>
        </w:rPr>
        <w:t>4 изложить в следующей редакции</w:t>
      </w:r>
      <w:r>
        <w:rPr>
          <w:b/>
          <w:sz w:val="28"/>
          <w:szCs w:val="28"/>
          <w:lang w:val="ru-RU"/>
        </w:rPr>
        <w:t>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835610">
        <w:rPr>
          <w:sz w:val="28"/>
          <w:szCs w:val="28"/>
          <w:lang w:val="ru-RU"/>
        </w:rPr>
        <w:t xml:space="preserve">Установить, что унитарные предприятия </w:t>
      </w:r>
      <w:r>
        <w:rPr>
          <w:sz w:val="28"/>
          <w:szCs w:val="28"/>
          <w:lang w:val="ru-RU"/>
        </w:rPr>
        <w:t>Тальменского</w:t>
      </w:r>
      <w:r w:rsidRPr="00835610">
        <w:rPr>
          <w:sz w:val="28"/>
          <w:szCs w:val="28"/>
          <w:lang w:val="ru-RU"/>
        </w:rPr>
        <w:t xml:space="preserve"> сельсовета, за использование муниципального имущества осуществляют перечисления в местный бюджет в размере 20% прибыли, остающейся после уплаты налогов и иных обязательных платежей. Перечисления части прибыли в местный бюджет унитарными предприятиями производится по итогам работы за каждый квартал в течени</w:t>
      </w:r>
      <w:proofErr w:type="gramStart"/>
      <w:r w:rsidRPr="00835610">
        <w:rPr>
          <w:sz w:val="28"/>
          <w:szCs w:val="28"/>
          <w:lang w:val="ru-RU"/>
        </w:rPr>
        <w:t>и</w:t>
      </w:r>
      <w:proofErr w:type="gramEnd"/>
      <w:r w:rsidRPr="00835610">
        <w:rPr>
          <w:sz w:val="28"/>
          <w:szCs w:val="28"/>
          <w:lang w:val="ru-RU"/>
        </w:rPr>
        <w:t xml:space="preserve"> 20 дней после представления отчетности по налогу на прибыль организаций в налоговые орг</w:t>
      </w:r>
      <w:r>
        <w:rPr>
          <w:sz w:val="28"/>
          <w:szCs w:val="28"/>
          <w:lang w:val="ru-RU"/>
        </w:rPr>
        <w:t>аны по месту постановки на учет».</w:t>
      </w:r>
    </w:p>
    <w:p w:rsidR="00D842A7" w:rsidRPr="00835610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5</w:t>
      </w:r>
      <w:r>
        <w:rPr>
          <w:b/>
          <w:sz w:val="28"/>
          <w:szCs w:val="28"/>
          <w:lang w:val="ru-RU"/>
        </w:rPr>
        <w:t xml:space="preserve"> изложить в следующей редакции:</w:t>
      </w:r>
      <w:r w:rsidRPr="002D4A47">
        <w:rPr>
          <w:sz w:val="28"/>
          <w:szCs w:val="28"/>
          <w:lang w:val="ru-RU"/>
        </w:rPr>
        <w:t xml:space="preserve"> 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«Утвердить</w:t>
      </w:r>
      <w:r w:rsidRPr="002D4A47">
        <w:rPr>
          <w:sz w:val="28"/>
          <w:szCs w:val="28"/>
          <w:lang w:val="ru-RU"/>
        </w:rPr>
        <w:t xml:space="preserve"> нормативы распределения доходов между бюджетами бюджетной системы Российской Федерации согласно пр</w:t>
      </w:r>
      <w:r>
        <w:rPr>
          <w:sz w:val="28"/>
          <w:szCs w:val="28"/>
          <w:lang w:val="ru-RU"/>
        </w:rPr>
        <w:t>иложению 4 к настоящему Решению».</w:t>
      </w:r>
    </w:p>
    <w:p w:rsidR="00D842A7" w:rsidRPr="00C16F6D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6</w:t>
      </w:r>
      <w:r w:rsidRPr="002D4A47">
        <w:rPr>
          <w:sz w:val="28"/>
          <w:szCs w:val="28"/>
        </w:rPr>
        <w:t> </w:t>
      </w:r>
      <w:r w:rsidRPr="00C16F6D">
        <w:rPr>
          <w:b/>
          <w:sz w:val="28"/>
          <w:szCs w:val="28"/>
          <w:lang w:val="ru-RU"/>
        </w:rPr>
        <w:t>изложить в следующей редакции</w:t>
      </w:r>
      <w:r>
        <w:rPr>
          <w:b/>
          <w:sz w:val="28"/>
          <w:szCs w:val="28"/>
          <w:lang w:val="ru-RU"/>
        </w:rPr>
        <w:t>:</w:t>
      </w:r>
    </w:p>
    <w:p w:rsidR="00D842A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2D4A47"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>Установить</w:t>
      </w:r>
      <w:r w:rsidRPr="002D4A47">
        <w:rPr>
          <w:sz w:val="28"/>
          <w:szCs w:val="28"/>
          <w:lang w:val="ru-RU"/>
        </w:rPr>
        <w:t xml:space="preserve"> в пределах общего объема расходов, установленного статьей 1 настоящего Решения, распределение бюджетных ассигнований</w:t>
      </w:r>
      <w:r>
        <w:rPr>
          <w:sz w:val="28"/>
          <w:szCs w:val="28"/>
          <w:lang w:val="ru-RU"/>
        </w:rPr>
        <w:t>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  <w:lang w:val="ru-RU"/>
        </w:rPr>
        <w:t xml:space="preserve"> по разделам, подразделам, целевым статьям (муниципальным программам и </w:t>
      </w:r>
      <w:proofErr w:type="spellStart"/>
      <w:r w:rsidRPr="002D4A47">
        <w:rPr>
          <w:sz w:val="28"/>
          <w:szCs w:val="28"/>
          <w:lang w:val="ru-RU"/>
        </w:rPr>
        <w:t>непрограммным</w:t>
      </w:r>
      <w:proofErr w:type="spellEnd"/>
      <w:r w:rsidRPr="002D4A47">
        <w:rPr>
          <w:sz w:val="28"/>
          <w:szCs w:val="28"/>
          <w:lang w:val="ru-RU"/>
        </w:rPr>
        <w:t xml:space="preserve"> направлениям деятельности), группам и подгруппам </w:t>
      </w:r>
      <w:proofErr w:type="gramStart"/>
      <w:r w:rsidRPr="002D4A47"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 w:rsidRPr="002D4A47">
        <w:rPr>
          <w:sz w:val="28"/>
          <w:szCs w:val="28"/>
          <w:lang w:val="ru-RU"/>
        </w:rPr>
        <w:t>: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</w:t>
      </w:r>
      <w:r w:rsidRPr="002D4A47">
        <w:rPr>
          <w:sz w:val="28"/>
          <w:szCs w:val="28"/>
          <w:lang w:val="ru-RU"/>
        </w:rPr>
        <w:t>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согласно таблице 1 приложения 5 к настоящему Решению;</w:t>
      </w:r>
    </w:p>
    <w:p w:rsidR="00D842A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Pr="002D4A47">
        <w:rPr>
          <w:sz w:val="28"/>
          <w:szCs w:val="28"/>
          <w:lang w:val="ru-RU"/>
        </w:rPr>
        <w:t>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- 201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 согласно таблице 2 приложения 5 к настоящему Решению.</w:t>
      </w:r>
    </w:p>
    <w:p w:rsidR="00D842A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2) по целевым статьям (муниципальным программам и </w:t>
      </w:r>
      <w:proofErr w:type="spellStart"/>
      <w:r>
        <w:rPr>
          <w:sz w:val="28"/>
          <w:szCs w:val="28"/>
          <w:lang w:val="ru-RU"/>
        </w:rPr>
        <w:t>непрограммным</w:t>
      </w:r>
      <w:proofErr w:type="spellEnd"/>
      <w:r>
        <w:rPr>
          <w:sz w:val="28"/>
          <w:szCs w:val="28"/>
          <w:lang w:val="ru-RU"/>
        </w:rPr>
        <w:t xml:space="preserve"> направлениям деятельности), группам и подгруппам </w:t>
      </w:r>
      <w:proofErr w:type="gramStart"/>
      <w:r>
        <w:rPr>
          <w:sz w:val="28"/>
          <w:szCs w:val="28"/>
          <w:lang w:val="ru-RU"/>
        </w:rPr>
        <w:t>видов расходов классификации расходов бюджетов</w:t>
      </w:r>
      <w:proofErr w:type="gramEnd"/>
      <w:r>
        <w:rPr>
          <w:sz w:val="28"/>
          <w:szCs w:val="28"/>
          <w:lang w:val="ru-RU"/>
        </w:rPr>
        <w:t>:</w:t>
      </w:r>
    </w:p>
    <w:p w:rsidR="00D842A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а) на 2016 год согласно таблице 1 приложения 6 к настоящему Решению;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б) на 2017-2018 годы согласно таблице 2 приложения 6 к настоящему Решению;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2.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Утвердить ведомственную структуру расходов местного бюджета: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</w:t>
      </w:r>
      <w:r>
        <w:rPr>
          <w:sz w:val="28"/>
          <w:szCs w:val="28"/>
          <w:lang w:val="ru-RU"/>
        </w:rPr>
        <w:t xml:space="preserve"> согласно таблице 1 приложения 7</w:t>
      </w:r>
      <w:r w:rsidRPr="002D4A47">
        <w:rPr>
          <w:sz w:val="28"/>
          <w:szCs w:val="28"/>
          <w:lang w:val="ru-RU"/>
        </w:rPr>
        <w:t xml:space="preserve"> к настоящему Решению;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>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- 201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</w:t>
      </w:r>
      <w:r>
        <w:rPr>
          <w:sz w:val="28"/>
          <w:szCs w:val="28"/>
          <w:lang w:val="ru-RU"/>
        </w:rPr>
        <w:t xml:space="preserve"> согласно таблице 2 приложения 7</w:t>
      </w:r>
      <w:r w:rsidRPr="002D4A47">
        <w:rPr>
          <w:sz w:val="28"/>
          <w:szCs w:val="28"/>
          <w:lang w:val="ru-RU"/>
        </w:rPr>
        <w:t xml:space="preserve"> к настоящему Решению.</w:t>
      </w:r>
    </w:p>
    <w:p w:rsidR="00D842A7" w:rsidRPr="00050E8F" w:rsidRDefault="00D842A7" w:rsidP="00D842A7">
      <w:pPr>
        <w:ind w:firstLine="720"/>
        <w:jc w:val="both"/>
        <w:rPr>
          <w:sz w:val="28"/>
          <w:szCs w:val="28"/>
        </w:rPr>
      </w:pPr>
      <w:proofErr w:type="gramStart"/>
      <w:r>
        <w:rPr>
          <w:bCs/>
          <w:iCs/>
          <w:sz w:val="28"/>
          <w:szCs w:val="28"/>
        </w:rPr>
        <w:t>3.</w:t>
      </w:r>
      <w:r w:rsidRPr="002D4A47">
        <w:rPr>
          <w:sz w:val="28"/>
          <w:szCs w:val="28"/>
        </w:rPr>
        <w:t xml:space="preserve">Установить, что субсидии юридическим лицам, индивидуальным предпринимателям и физическим лицам - производителям товаров (работ, услуг) предоставляются в случаях, предусмотренных нормативно-правыми актами </w:t>
      </w:r>
      <w:r>
        <w:rPr>
          <w:sz w:val="28"/>
          <w:szCs w:val="28"/>
        </w:rPr>
        <w:t>Тальменского</w:t>
      </w:r>
      <w:r w:rsidRPr="002D4A47">
        <w:rPr>
          <w:sz w:val="28"/>
          <w:szCs w:val="28"/>
        </w:rPr>
        <w:t xml:space="preserve"> сельсовета</w:t>
      </w:r>
      <w:r w:rsidRPr="00050E8F">
        <w:rPr>
          <w:sz w:val="28"/>
          <w:szCs w:val="28"/>
        </w:rPr>
        <w:t xml:space="preserve">, и в пределах бюджетных ассигнований, предусмотренных ведомственной структурой расходов местного бюджета на 2016 год и на 2017-2018 годы по соответствующим целевым статьям и виду расходов согласно приложению 7 к настоящему Решению, в порядке, установленном администрацией </w:t>
      </w:r>
      <w:r>
        <w:rPr>
          <w:sz w:val="28"/>
          <w:szCs w:val="28"/>
        </w:rPr>
        <w:t>Тальменского</w:t>
      </w:r>
      <w:r w:rsidRPr="00050E8F">
        <w:rPr>
          <w:sz w:val="28"/>
          <w:szCs w:val="28"/>
        </w:rPr>
        <w:t xml:space="preserve"> сельсовета.</w:t>
      </w:r>
      <w:proofErr w:type="gramEnd"/>
    </w:p>
    <w:p w:rsidR="00D842A7" w:rsidRPr="002D4A47" w:rsidRDefault="00D842A7" w:rsidP="00D842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50E8F">
        <w:rPr>
          <w:sz w:val="28"/>
          <w:szCs w:val="28"/>
        </w:rPr>
        <w:t xml:space="preserve">4.Установить, что в 2016 - 2018 годах за счет средств местного бюджета оказываются муниципальные услуги (выполняются работы) в соответствии с ведомственными перечнями муниципальных услуг (работ), утвержденными администрацией </w:t>
      </w:r>
      <w:r>
        <w:rPr>
          <w:sz w:val="28"/>
          <w:szCs w:val="28"/>
        </w:rPr>
        <w:t>Тальменского</w:t>
      </w:r>
      <w:r w:rsidRPr="00050E8F">
        <w:rPr>
          <w:sz w:val="28"/>
          <w:szCs w:val="28"/>
        </w:rPr>
        <w:t xml:space="preserve"> сельсовета, осуществляющей функции и полномочия учредителя муниципальных бюджетных учреждений, а так же главными распорядителями средств местного</w:t>
      </w:r>
      <w:r>
        <w:rPr>
          <w:sz w:val="28"/>
          <w:szCs w:val="28"/>
        </w:rPr>
        <w:t xml:space="preserve"> бюджета, принявшими решение о формировании муниципального задания в отношении подведомственных казенных учреждений Тальменского сельсовета, сформированными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соответствии  с базовыми (отраслевыми) перечнями государственных и муниципальных услуг и работ, утвержденных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и нормативных затрат на оказание услуг (выполнение работ), утвержденными администрацией Тальменского сельсовета.</w:t>
      </w:r>
      <w:proofErr w:type="gramEnd"/>
      <w:r>
        <w:rPr>
          <w:sz w:val="28"/>
          <w:szCs w:val="28"/>
        </w:rPr>
        <w:t xml:space="preserve"> Оказание муниципальных услуг (выполнение работ) осуществляется в соответствии с муниципальными заданиями, сформированными в порядке, установленном администрацией Тальменского сельсовета. </w:t>
      </w:r>
    </w:p>
    <w:p w:rsidR="00D842A7" w:rsidRDefault="00D842A7" w:rsidP="00D842A7">
      <w:pPr>
        <w:pStyle w:val="a6"/>
        <w:widowControl w:val="0"/>
        <w:spacing w:after="0"/>
        <w:ind w:firstLine="709"/>
        <w:jc w:val="both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Pr="002D4A47">
        <w:rPr>
          <w:sz w:val="28"/>
          <w:szCs w:val="28"/>
          <w:lang w:val="ru-RU"/>
        </w:rPr>
        <w:t>Использование бюджетных ассигнований в целях реализации Указа Президента Российской Федерации от 7 мая 2012 года № 597 «О мероприятиях по реализации государственной социальной политики» в части повышения оплаты труда отдельных категорий работников, осуществляется в порядке, установленном Прави</w:t>
      </w:r>
      <w:r>
        <w:rPr>
          <w:sz w:val="28"/>
          <w:szCs w:val="28"/>
          <w:lang w:val="ru-RU"/>
        </w:rPr>
        <w:t>тельством Новосибирской области».</w:t>
      </w:r>
    </w:p>
    <w:p w:rsidR="00D842A7" w:rsidRPr="002D4A47" w:rsidRDefault="00D842A7" w:rsidP="00D842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D4A47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ю</w:t>
      </w:r>
      <w:r w:rsidRPr="002D4A47">
        <w:rPr>
          <w:b/>
          <w:sz w:val="28"/>
          <w:szCs w:val="28"/>
        </w:rPr>
        <w:t xml:space="preserve"> 7</w:t>
      </w:r>
      <w:r w:rsidRPr="002D4A47">
        <w:rPr>
          <w:sz w:val="28"/>
          <w:szCs w:val="28"/>
        </w:rPr>
        <w:t xml:space="preserve"> </w:t>
      </w:r>
      <w:r w:rsidRPr="00C16F6D">
        <w:rPr>
          <w:b/>
          <w:sz w:val="28"/>
          <w:szCs w:val="28"/>
        </w:rPr>
        <w:t>изложить в следующей редакции</w:t>
      </w:r>
      <w:r>
        <w:rPr>
          <w:b/>
          <w:sz w:val="28"/>
          <w:szCs w:val="28"/>
        </w:rPr>
        <w:t>:</w:t>
      </w:r>
    </w:p>
    <w:p w:rsidR="00D842A7" w:rsidRPr="002D4A47" w:rsidRDefault="00D842A7" w:rsidP="00D842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D4A47">
        <w:rPr>
          <w:sz w:val="28"/>
          <w:szCs w:val="28"/>
        </w:rPr>
        <w:t xml:space="preserve">Установить, </w:t>
      </w:r>
      <w:r>
        <w:rPr>
          <w:sz w:val="28"/>
          <w:szCs w:val="28"/>
        </w:rPr>
        <w:t>что органы местного самоуправления Тальменского сельсовета, м</w:t>
      </w:r>
      <w:r w:rsidRPr="002D4A47">
        <w:rPr>
          <w:sz w:val="28"/>
          <w:szCs w:val="28"/>
        </w:rPr>
        <w:t xml:space="preserve">униципальные учреждения </w:t>
      </w:r>
      <w:r>
        <w:rPr>
          <w:sz w:val="28"/>
          <w:szCs w:val="28"/>
        </w:rPr>
        <w:t>Тальменского</w:t>
      </w:r>
      <w:r w:rsidRPr="002D4A47">
        <w:rPr>
          <w:sz w:val="28"/>
          <w:szCs w:val="28"/>
        </w:rPr>
        <w:t xml:space="preserve"> сельсовета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4A47">
        <w:rPr>
          <w:sz w:val="28"/>
          <w:szCs w:val="28"/>
        </w:rPr>
        <w:t>1) в размере 100 процентов суммы договора (муниципального контракта) - по договорам (муниципальным контрактам):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D4A47">
        <w:rPr>
          <w:sz w:val="28"/>
          <w:szCs w:val="28"/>
        </w:rPr>
        <w:t>а) о предоставлении услуг связи, услуг проживания в гостиницах;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D4A47">
        <w:rPr>
          <w:sz w:val="28"/>
          <w:szCs w:val="28"/>
        </w:rPr>
        <w:t>б) о подписке на печатные издания и об их приобретении;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D4A47">
        <w:rPr>
          <w:sz w:val="28"/>
          <w:szCs w:val="28"/>
        </w:rPr>
        <w:t>в) об обучении на курсах повышения квалификации;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D4A47">
        <w:rPr>
          <w:sz w:val="28"/>
          <w:szCs w:val="28"/>
        </w:rPr>
        <w:t>г) о приобретении ави</w:t>
      </w:r>
      <w:proofErr w:type="gramStart"/>
      <w:r w:rsidRPr="002D4A47">
        <w:rPr>
          <w:sz w:val="28"/>
          <w:szCs w:val="28"/>
        </w:rPr>
        <w:t>а-</w:t>
      </w:r>
      <w:proofErr w:type="gramEnd"/>
      <w:r w:rsidRPr="002D4A47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proofErr w:type="spellStart"/>
      <w:r w:rsidRPr="002D4A47">
        <w:rPr>
          <w:sz w:val="28"/>
          <w:szCs w:val="28"/>
        </w:rPr>
        <w:t>д</w:t>
      </w:r>
      <w:proofErr w:type="spellEnd"/>
      <w:r w:rsidRPr="002D4A47">
        <w:rPr>
          <w:sz w:val="28"/>
          <w:szCs w:val="28"/>
        </w:rPr>
        <w:t>) страхования;</w:t>
      </w:r>
    </w:p>
    <w:p w:rsidR="00D842A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D4A47">
        <w:rPr>
          <w:sz w:val="28"/>
          <w:szCs w:val="28"/>
        </w:rPr>
        <w:t>е) подлежащим оплате за счет средств, полученных от иной приносящей доход деятельности;</w:t>
      </w:r>
    </w:p>
    <w:p w:rsidR="00D842A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ж) аренды;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об оплате услуг за зачисление денежных средств (социальных выплат и государственных пособий) на счета физических лиц;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D4A47">
        <w:rPr>
          <w:sz w:val="28"/>
          <w:szCs w:val="28"/>
        </w:rPr>
        <w:t xml:space="preserve">            2) в размере 90</w:t>
      </w:r>
      <w:r>
        <w:rPr>
          <w:sz w:val="28"/>
          <w:szCs w:val="28"/>
        </w:rPr>
        <w:t xml:space="preserve"> процентов</w:t>
      </w:r>
      <w:r w:rsidRPr="002D4A47">
        <w:rPr>
          <w:sz w:val="28"/>
          <w:szCs w:val="28"/>
        </w:rPr>
        <w:t xml:space="preserve"> суммы договора (муниципального контракта)  по договорам (муниципальным контрактам) об осуществлении технологического присоединения к электрическим сетям;</w:t>
      </w:r>
    </w:p>
    <w:p w:rsidR="00D842A7" w:rsidRPr="002D4A47" w:rsidRDefault="00D842A7" w:rsidP="00D842A7">
      <w:pPr>
        <w:adjustRightInd w:val="0"/>
        <w:ind w:firstLine="851"/>
        <w:jc w:val="both"/>
        <w:rPr>
          <w:sz w:val="28"/>
          <w:szCs w:val="28"/>
        </w:rPr>
      </w:pPr>
      <w:r w:rsidRPr="002D4A47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- по остальным договорам (муниципальным контрактам).</w:t>
      </w:r>
    </w:p>
    <w:p w:rsidR="00D842A7" w:rsidRPr="00F61A39" w:rsidRDefault="00D842A7" w:rsidP="00D842A7">
      <w:pPr>
        <w:adjustRightInd w:val="0"/>
        <w:ind w:firstLine="709"/>
        <w:jc w:val="both"/>
        <w:rPr>
          <w:bCs/>
          <w:sz w:val="28"/>
          <w:szCs w:val="28"/>
        </w:rPr>
      </w:pPr>
      <w:r w:rsidRPr="002D4A47">
        <w:rPr>
          <w:bCs/>
          <w:sz w:val="28"/>
          <w:szCs w:val="28"/>
        </w:rPr>
        <w:t xml:space="preserve">4) в размере 100 процентов суммы договора (муниципального контракта) – по </w:t>
      </w:r>
      <w:r w:rsidRPr="00F61A39">
        <w:rPr>
          <w:bCs/>
          <w:sz w:val="28"/>
          <w:szCs w:val="28"/>
        </w:rPr>
        <w:t xml:space="preserve">распоряжению администрации </w:t>
      </w:r>
      <w:r>
        <w:rPr>
          <w:sz w:val="28"/>
          <w:szCs w:val="28"/>
        </w:rPr>
        <w:t>Тальменского</w:t>
      </w:r>
      <w:r w:rsidRPr="00F61A39">
        <w:rPr>
          <w:bCs/>
          <w:sz w:val="28"/>
          <w:szCs w:val="28"/>
        </w:rPr>
        <w:t xml:space="preserve"> сельсовета</w:t>
      </w:r>
      <w:r>
        <w:rPr>
          <w:bCs/>
          <w:sz w:val="28"/>
          <w:szCs w:val="28"/>
        </w:rPr>
        <w:t>».</w:t>
      </w:r>
    </w:p>
    <w:p w:rsidR="00D842A7" w:rsidRPr="00F61A39" w:rsidRDefault="00D842A7" w:rsidP="00D842A7">
      <w:pPr>
        <w:adjustRightInd w:val="0"/>
        <w:jc w:val="both"/>
        <w:rPr>
          <w:sz w:val="28"/>
          <w:szCs w:val="28"/>
        </w:rPr>
      </w:pPr>
      <w:r w:rsidRPr="00F61A39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ю</w:t>
      </w:r>
      <w:r w:rsidRPr="00F61A39">
        <w:rPr>
          <w:b/>
          <w:sz w:val="28"/>
          <w:szCs w:val="28"/>
        </w:rPr>
        <w:t xml:space="preserve"> 8</w:t>
      </w:r>
      <w:r>
        <w:rPr>
          <w:b/>
          <w:sz w:val="28"/>
          <w:szCs w:val="28"/>
        </w:rPr>
        <w:t xml:space="preserve"> изложить в следующей редакции</w:t>
      </w:r>
      <w:r>
        <w:rPr>
          <w:sz w:val="28"/>
          <w:szCs w:val="28"/>
        </w:rPr>
        <w:t>:</w:t>
      </w:r>
    </w:p>
    <w:p w:rsidR="00D842A7" w:rsidRPr="002D4A47" w:rsidRDefault="00D842A7" w:rsidP="00D842A7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61A39">
        <w:rPr>
          <w:sz w:val="28"/>
          <w:szCs w:val="28"/>
        </w:rPr>
        <w:t xml:space="preserve">Установить, что средства, поступающие во временное распоряжение муниципальных учреждений </w:t>
      </w:r>
      <w:r>
        <w:rPr>
          <w:sz w:val="28"/>
          <w:szCs w:val="28"/>
        </w:rPr>
        <w:t>Тальменского</w:t>
      </w:r>
      <w:r w:rsidRPr="00F61A39">
        <w:rPr>
          <w:sz w:val="28"/>
          <w:szCs w:val="28"/>
        </w:rPr>
        <w:t xml:space="preserve"> сельсовета, учитываются на лицевых счетах, открытых им в Управлении Федерального казначейства по Новосибирской области, в порядке, установл</w:t>
      </w:r>
      <w:r>
        <w:rPr>
          <w:sz w:val="28"/>
          <w:szCs w:val="28"/>
        </w:rPr>
        <w:t>енном Федеральным казначейством».</w:t>
      </w:r>
    </w:p>
    <w:p w:rsidR="00D842A7" w:rsidRPr="002D4A47" w:rsidRDefault="00D842A7" w:rsidP="00D842A7">
      <w:pPr>
        <w:adjustRightInd w:val="0"/>
        <w:jc w:val="both"/>
        <w:rPr>
          <w:sz w:val="28"/>
          <w:szCs w:val="28"/>
        </w:rPr>
      </w:pPr>
      <w:r w:rsidRPr="002D4A47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ю</w:t>
      </w:r>
      <w:r w:rsidRPr="002D4A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 изложить в следующей редакции:</w:t>
      </w:r>
    </w:p>
    <w:p w:rsidR="00D842A7" w:rsidRPr="002D4A47" w:rsidRDefault="00D842A7" w:rsidP="00D842A7">
      <w:pPr>
        <w:pStyle w:val="a6"/>
        <w:widowControl w:val="0"/>
        <w:tabs>
          <w:tab w:val="left" w:pos="2461"/>
        </w:tabs>
        <w:spacing w:after="0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«</w:t>
      </w:r>
      <w:r w:rsidRPr="002D4A47">
        <w:rPr>
          <w:sz w:val="28"/>
          <w:szCs w:val="28"/>
          <w:lang w:val="ru-RU"/>
        </w:rPr>
        <w:t xml:space="preserve">Установить, что средства местного бюджета, предусмотренные на условиях </w:t>
      </w:r>
      <w:proofErr w:type="spellStart"/>
      <w:r w:rsidRPr="002D4A47">
        <w:rPr>
          <w:sz w:val="28"/>
          <w:szCs w:val="28"/>
          <w:lang w:val="ru-RU"/>
        </w:rPr>
        <w:t>софинансирования</w:t>
      </w:r>
      <w:proofErr w:type="spellEnd"/>
      <w:r w:rsidRPr="002D4A47">
        <w:rPr>
          <w:sz w:val="28"/>
          <w:szCs w:val="28"/>
          <w:lang w:val="ru-RU"/>
        </w:rPr>
        <w:t xml:space="preserve"> расходов, осуществляемых за счет средств областного бюджета, расходуются в соответствии с нормативами </w:t>
      </w:r>
      <w:proofErr w:type="spellStart"/>
      <w:r w:rsidRPr="002D4A47">
        <w:rPr>
          <w:sz w:val="28"/>
          <w:szCs w:val="28"/>
          <w:lang w:val="ru-RU"/>
        </w:rPr>
        <w:t>софинансирования</w:t>
      </w:r>
      <w:proofErr w:type="spellEnd"/>
      <w:r w:rsidRPr="002D4A47">
        <w:rPr>
          <w:sz w:val="28"/>
          <w:szCs w:val="28"/>
          <w:lang w:val="ru-RU"/>
        </w:rPr>
        <w:t xml:space="preserve"> расходов, установленными нормативными правовыми актами Правительства Новосибирской области, органов государственной власти Новосибирской области, а также соглашениями, заключенными администрацией </w:t>
      </w:r>
      <w:r>
        <w:rPr>
          <w:sz w:val="28"/>
          <w:szCs w:val="28"/>
          <w:lang w:val="ru-RU"/>
        </w:rPr>
        <w:t>Тальменского</w:t>
      </w:r>
      <w:r w:rsidRPr="002D4A47">
        <w:rPr>
          <w:sz w:val="28"/>
          <w:szCs w:val="28"/>
          <w:lang w:val="ru-RU"/>
        </w:rPr>
        <w:t xml:space="preserve"> сельсовета с органами государственной власти Новосибирской области и администрацией Искитимского района.</w:t>
      </w:r>
      <w:proofErr w:type="gramEnd"/>
    </w:p>
    <w:p w:rsidR="00D842A7" w:rsidRDefault="00D842A7" w:rsidP="00D842A7">
      <w:pPr>
        <w:adjustRightInd w:val="0"/>
        <w:ind w:firstLine="720"/>
        <w:jc w:val="both"/>
        <w:rPr>
          <w:sz w:val="28"/>
          <w:szCs w:val="28"/>
        </w:rPr>
      </w:pPr>
      <w:proofErr w:type="gramStart"/>
      <w:r w:rsidRPr="002D4A47">
        <w:rPr>
          <w:sz w:val="28"/>
          <w:szCs w:val="28"/>
        </w:rPr>
        <w:t xml:space="preserve">Фактический объем указанных расходов местного бюджета определяется  администрацией </w:t>
      </w:r>
      <w:r>
        <w:rPr>
          <w:sz w:val="28"/>
          <w:szCs w:val="28"/>
        </w:rPr>
        <w:t>Тальменского</w:t>
      </w:r>
      <w:r w:rsidRPr="002D4A47">
        <w:rPr>
          <w:sz w:val="28"/>
          <w:szCs w:val="28"/>
        </w:rPr>
        <w:t xml:space="preserve"> сельсовета в пределах объема бюджетных ассигнований, утвержденных настоящим Решением, исходя из фактически поступившего объема средств областного бюджета на соответствующие цели, если иное не предусмотрено Законодательством Новосибирской области, нормативно-правовыми актами правительства Новосибирской области, а также соглашениями, заключенными администрацией </w:t>
      </w:r>
      <w:r>
        <w:rPr>
          <w:sz w:val="28"/>
          <w:szCs w:val="28"/>
        </w:rPr>
        <w:t>Тальменского</w:t>
      </w:r>
      <w:r w:rsidRPr="002D4A47">
        <w:rPr>
          <w:sz w:val="28"/>
          <w:szCs w:val="28"/>
        </w:rPr>
        <w:t xml:space="preserve"> сельсовета с органами государственной власти Новосибирской области и администрацией Искитимского района</w:t>
      </w:r>
      <w:r>
        <w:rPr>
          <w:sz w:val="28"/>
          <w:szCs w:val="28"/>
        </w:rPr>
        <w:t>».</w:t>
      </w:r>
      <w:proofErr w:type="gramEnd"/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D4A47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ю</w:t>
      </w:r>
      <w:r w:rsidRPr="002D4A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 изложить в следующей редакции:</w:t>
      </w:r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D4A47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>«</w:t>
      </w:r>
      <w:r w:rsidRPr="002D4A47">
        <w:rPr>
          <w:sz w:val="28"/>
          <w:szCs w:val="28"/>
        </w:rPr>
        <w:t>1. Утвердить объем иных межбюджетных трансфертов, передаваемых в бюджет Искитимского района из местного бюджета:</w:t>
      </w:r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D4A47">
        <w:rPr>
          <w:sz w:val="28"/>
          <w:szCs w:val="28"/>
        </w:rPr>
        <w:t>1) 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637,5</w:t>
      </w:r>
      <w:r w:rsidRPr="002D4A47">
        <w:rPr>
          <w:sz w:val="28"/>
          <w:szCs w:val="28"/>
        </w:rPr>
        <w:t xml:space="preserve"> тыс. рублей;</w:t>
      </w:r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2) на 2017</w:t>
      </w:r>
      <w:r w:rsidRPr="002D4A4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637,5 тыс. рублей, на 2018</w:t>
      </w:r>
      <w:r w:rsidRPr="002D4A4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637,5</w:t>
      </w:r>
      <w:r w:rsidRPr="002D4A47">
        <w:rPr>
          <w:sz w:val="28"/>
          <w:szCs w:val="28"/>
        </w:rPr>
        <w:t xml:space="preserve"> тыс. рублей.</w:t>
      </w:r>
    </w:p>
    <w:p w:rsidR="00D842A7" w:rsidRPr="002D4A47" w:rsidRDefault="00D842A7" w:rsidP="00D842A7">
      <w:pPr>
        <w:rPr>
          <w:sz w:val="28"/>
          <w:szCs w:val="28"/>
        </w:rPr>
      </w:pPr>
      <w:r w:rsidRPr="002D4A47">
        <w:t xml:space="preserve">              </w:t>
      </w:r>
      <w:r w:rsidRPr="002D4A47">
        <w:rPr>
          <w:sz w:val="28"/>
          <w:szCs w:val="28"/>
        </w:rPr>
        <w:t>2. Утвердить цели предоставления и распределение иных межбюджетных трансфертов из местного бюджета:</w:t>
      </w:r>
      <w:r w:rsidRPr="002D4A47">
        <w:rPr>
          <w:sz w:val="28"/>
          <w:szCs w:val="28"/>
        </w:rPr>
        <w:br/>
      </w:r>
      <w:r>
        <w:rPr>
          <w:sz w:val="28"/>
          <w:szCs w:val="28"/>
        </w:rPr>
        <w:t xml:space="preserve">            </w:t>
      </w:r>
      <w:r w:rsidRPr="002D4A47">
        <w:rPr>
          <w:sz w:val="28"/>
          <w:szCs w:val="28"/>
        </w:rPr>
        <w:t xml:space="preserve">1) на осуществление части своих полномочий по организации библиотечного </w:t>
      </w:r>
      <w:r w:rsidRPr="002D4A47">
        <w:rPr>
          <w:sz w:val="28"/>
          <w:szCs w:val="28"/>
        </w:rPr>
        <w:lastRenderedPageBreak/>
        <w:t>обслуживания населения  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со</w:t>
      </w:r>
      <w:r>
        <w:rPr>
          <w:sz w:val="28"/>
          <w:szCs w:val="28"/>
        </w:rPr>
        <w:t>гласно таблице 1.1 приложения  8, на 2017</w:t>
      </w:r>
      <w:r w:rsidRPr="002D4A47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2D4A47">
        <w:rPr>
          <w:sz w:val="28"/>
          <w:szCs w:val="28"/>
        </w:rPr>
        <w:t xml:space="preserve"> годы согл</w:t>
      </w:r>
      <w:r>
        <w:rPr>
          <w:sz w:val="28"/>
          <w:szCs w:val="28"/>
        </w:rPr>
        <w:t>асно   таблице 2.1 приложения  8</w:t>
      </w:r>
      <w:r w:rsidRPr="002D4A47">
        <w:rPr>
          <w:sz w:val="28"/>
          <w:szCs w:val="28"/>
        </w:rPr>
        <w:t>;</w:t>
      </w:r>
    </w:p>
    <w:p w:rsidR="00D842A7" w:rsidRPr="002D4A47" w:rsidRDefault="00D842A7" w:rsidP="00D842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2D4A47">
        <w:rPr>
          <w:sz w:val="28"/>
          <w:szCs w:val="28"/>
        </w:rPr>
        <w:t>2) на осуществление переданных полномочий ревизионной комиссии поселения по осуществлению внешнего муниципального финансового контроля 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согласно та</w:t>
      </w:r>
      <w:r>
        <w:rPr>
          <w:sz w:val="28"/>
          <w:szCs w:val="28"/>
        </w:rPr>
        <w:t>блице 1.2 приложения  8, на 2017</w:t>
      </w:r>
      <w:r w:rsidRPr="002D4A47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2D4A47">
        <w:rPr>
          <w:sz w:val="28"/>
          <w:szCs w:val="28"/>
        </w:rPr>
        <w:t xml:space="preserve"> годы согласн</w:t>
      </w:r>
      <w:r>
        <w:rPr>
          <w:sz w:val="28"/>
          <w:szCs w:val="28"/>
        </w:rPr>
        <w:t xml:space="preserve">о таблице 2.2 приложение </w:t>
      </w:r>
      <w:r w:rsidRPr="002D4A47">
        <w:rPr>
          <w:sz w:val="28"/>
          <w:szCs w:val="28"/>
        </w:rPr>
        <w:t xml:space="preserve"> </w:t>
      </w:r>
      <w:r>
        <w:rPr>
          <w:sz w:val="28"/>
          <w:szCs w:val="28"/>
        </w:rPr>
        <w:t>8».</w:t>
      </w:r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D4A47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ю</w:t>
      </w:r>
      <w:r w:rsidRPr="002D4A47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1 изложить в следующей редакции:</w:t>
      </w:r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D4A47">
        <w:rPr>
          <w:sz w:val="28"/>
          <w:szCs w:val="28"/>
        </w:rPr>
        <w:t xml:space="preserve">Утвердить объем бюджетных ассигнований дорожного фонда </w:t>
      </w:r>
      <w:r>
        <w:rPr>
          <w:sz w:val="28"/>
          <w:szCs w:val="28"/>
        </w:rPr>
        <w:t>Тальменского</w:t>
      </w:r>
      <w:r w:rsidRPr="002D4A47">
        <w:rPr>
          <w:sz w:val="28"/>
          <w:szCs w:val="28"/>
        </w:rPr>
        <w:t xml:space="preserve"> сельсовета:</w:t>
      </w:r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2D4A47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1000,0 </w:t>
      </w:r>
      <w:r w:rsidRPr="002D4A47">
        <w:rPr>
          <w:sz w:val="28"/>
          <w:szCs w:val="28"/>
        </w:rPr>
        <w:t>тыс. рублей;</w:t>
      </w:r>
    </w:p>
    <w:p w:rsidR="00D842A7" w:rsidRPr="002D4A47" w:rsidRDefault="00D842A7" w:rsidP="00D842A7">
      <w:pPr>
        <w:pStyle w:val="a8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</w:rPr>
      </w:pPr>
      <w:r w:rsidRPr="002D4A47">
        <w:rPr>
          <w:sz w:val="28"/>
          <w:szCs w:val="28"/>
        </w:rPr>
        <w:t>2) на 201</w:t>
      </w:r>
      <w:r>
        <w:rPr>
          <w:sz w:val="28"/>
          <w:szCs w:val="28"/>
        </w:rPr>
        <w:t>7</w:t>
      </w:r>
      <w:r w:rsidRPr="002D4A4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575,7</w:t>
      </w:r>
      <w:r w:rsidRPr="002D4A47">
        <w:rPr>
          <w:sz w:val="28"/>
          <w:szCs w:val="28"/>
        </w:rPr>
        <w:t xml:space="preserve"> тыс. рублей и на 201</w:t>
      </w:r>
      <w:r>
        <w:rPr>
          <w:sz w:val="28"/>
          <w:szCs w:val="28"/>
        </w:rPr>
        <w:t>8</w:t>
      </w:r>
      <w:r w:rsidRPr="002D4A4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608,8 тыс. рублей».</w:t>
      </w:r>
    </w:p>
    <w:p w:rsidR="00D842A7" w:rsidRPr="009D3AA3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1</w:t>
      </w:r>
      <w:r>
        <w:rPr>
          <w:b/>
          <w:sz w:val="28"/>
          <w:szCs w:val="28"/>
          <w:lang w:val="ru-RU"/>
        </w:rPr>
        <w:t xml:space="preserve">2 </w:t>
      </w:r>
      <w:r w:rsidRPr="009D3AA3">
        <w:rPr>
          <w:b/>
          <w:sz w:val="28"/>
          <w:szCs w:val="28"/>
          <w:lang w:val="ru-RU"/>
        </w:rPr>
        <w:t>изложить в следующей редакции</w:t>
      </w:r>
      <w:r>
        <w:rPr>
          <w:b/>
          <w:sz w:val="28"/>
          <w:szCs w:val="28"/>
          <w:lang w:val="ru-RU"/>
        </w:rPr>
        <w:t>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2D4A47">
        <w:rPr>
          <w:sz w:val="28"/>
          <w:szCs w:val="28"/>
          <w:lang w:val="ru-RU"/>
        </w:rPr>
        <w:t>Установить источники финансирования дефицита местного бюджета: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bCs/>
          <w:iCs/>
          <w:sz w:val="28"/>
          <w:szCs w:val="28"/>
          <w:lang w:val="ru-RU"/>
        </w:rPr>
        <w:t xml:space="preserve">1) на </w:t>
      </w:r>
      <w:r w:rsidRPr="002D4A47">
        <w:rPr>
          <w:sz w:val="28"/>
          <w:szCs w:val="28"/>
          <w:lang w:val="ru-RU"/>
        </w:rPr>
        <w:t>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согласно таблице 1 приложения </w:t>
      </w:r>
      <w:r>
        <w:rPr>
          <w:sz w:val="28"/>
          <w:szCs w:val="28"/>
          <w:lang w:val="ru-RU"/>
        </w:rPr>
        <w:t xml:space="preserve">9 </w:t>
      </w:r>
      <w:r w:rsidRPr="002D4A47">
        <w:rPr>
          <w:sz w:val="28"/>
          <w:szCs w:val="28"/>
          <w:lang w:val="ru-RU"/>
        </w:rPr>
        <w:t>к настоящему Решению;</w:t>
      </w:r>
    </w:p>
    <w:p w:rsidR="00D842A7" w:rsidRPr="002D4A47" w:rsidRDefault="00D842A7" w:rsidP="00D842A7">
      <w:pPr>
        <w:pStyle w:val="a6"/>
        <w:widowControl w:val="0"/>
        <w:spacing w:after="0"/>
        <w:ind w:firstLine="709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 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– 201</w:t>
      </w:r>
      <w:r>
        <w:rPr>
          <w:sz w:val="28"/>
          <w:szCs w:val="28"/>
          <w:lang w:val="ru-RU"/>
        </w:rPr>
        <w:t xml:space="preserve">8 </w:t>
      </w:r>
      <w:r w:rsidRPr="002D4A47">
        <w:rPr>
          <w:sz w:val="28"/>
          <w:szCs w:val="28"/>
          <w:lang w:val="ru-RU"/>
        </w:rPr>
        <w:t xml:space="preserve">годы согласно таблице 2 приложения </w:t>
      </w:r>
      <w:r>
        <w:rPr>
          <w:sz w:val="28"/>
          <w:szCs w:val="28"/>
          <w:lang w:val="ru-RU"/>
        </w:rPr>
        <w:t>9 к настоящему Решению».</w:t>
      </w:r>
    </w:p>
    <w:p w:rsidR="00D842A7" w:rsidRPr="002D4A47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1</w:t>
      </w:r>
      <w:r>
        <w:rPr>
          <w:b/>
          <w:sz w:val="28"/>
          <w:szCs w:val="28"/>
          <w:lang w:val="ru-RU"/>
        </w:rPr>
        <w:t xml:space="preserve">3 </w:t>
      </w:r>
      <w:r w:rsidRPr="00302D99">
        <w:rPr>
          <w:b/>
          <w:sz w:val="28"/>
          <w:szCs w:val="28"/>
          <w:lang w:val="ru-RU"/>
        </w:rPr>
        <w:t>изложить в следующей редакции</w:t>
      </w:r>
      <w:r>
        <w:rPr>
          <w:b/>
          <w:sz w:val="28"/>
          <w:szCs w:val="28"/>
          <w:lang w:val="ru-RU"/>
        </w:rPr>
        <w:t>:</w:t>
      </w:r>
      <w:r w:rsidRPr="002D4A47">
        <w:rPr>
          <w:sz w:val="28"/>
          <w:szCs w:val="28"/>
          <w:lang w:val="ru-RU"/>
        </w:rPr>
        <w:t xml:space="preserve"> 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2D4A47">
        <w:rPr>
          <w:sz w:val="28"/>
          <w:szCs w:val="28"/>
          <w:lang w:val="ru-RU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  <w:lang w:val="ru-RU"/>
        </w:rPr>
        <w:t>Тальменского</w:t>
      </w:r>
      <w:r w:rsidRPr="002D4A47">
        <w:rPr>
          <w:sz w:val="28"/>
          <w:szCs w:val="28"/>
          <w:lang w:val="ru-RU"/>
        </w:rPr>
        <w:t xml:space="preserve"> сельсовета 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согласно таблице 1 приложения </w:t>
      </w:r>
      <w:r>
        <w:rPr>
          <w:sz w:val="28"/>
          <w:szCs w:val="28"/>
          <w:lang w:val="ru-RU"/>
        </w:rPr>
        <w:t>10</w:t>
      </w:r>
      <w:r w:rsidRPr="002D4A47">
        <w:rPr>
          <w:sz w:val="28"/>
          <w:szCs w:val="28"/>
          <w:lang w:val="ru-RU"/>
        </w:rPr>
        <w:t xml:space="preserve"> к настоящему Решению, на 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>-201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 согласно таблице 2 приложения </w:t>
      </w:r>
      <w:r>
        <w:rPr>
          <w:sz w:val="28"/>
          <w:szCs w:val="28"/>
          <w:lang w:val="ru-RU"/>
        </w:rPr>
        <w:t>10 к настоящему Решению».</w:t>
      </w:r>
    </w:p>
    <w:p w:rsidR="00D842A7" w:rsidRPr="002D4A47" w:rsidRDefault="00D842A7" w:rsidP="00D842A7">
      <w:pPr>
        <w:pStyle w:val="Normal"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2D4A47">
        <w:rPr>
          <w:rFonts w:ascii="Times New Roman" w:hAnsi="Times New Roman"/>
          <w:b/>
          <w:bCs/>
          <w:iCs/>
          <w:sz w:val="28"/>
          <w:szCs w:val="28"/>
        </w:rPr>
        <w:t>Стать</w:t>
      </w:r>
      <w:r>
        <w:rPr>
          <w:rFonts w:ascii="Times New Roman" w:hAnsi="Times New Roman"/>
          <w:b/>
          <w:bCs/>
          <w:iCs/>
          <w:sz w:val="28"/>
          <w:szCs w:val="28"/>
        </w:rPr>
        <w:t>ю</w:t>
      </w:r>
      <w:r w:rsidRPr="002D4A47">
        <w:rPr>
          <w:rFonts w:ascii="Times New Roman" w:hAnsi="Times New Roman"/>
          <w:b/>
          <w:bCs/>
          <w:iCs/>
          <w:sz w:val="28"/>
          <w:szCs w:val="28"/>
        </w:rPr>
        <w:t xml:space="preserve"> 1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4 </w:t>
      </w:r>
      <w:r w:rsidRPr="009D3AA3">
        <w:rPr>
          <w:rFonts w:ascii="Times New Roman" w:hAnsi="Times New Roman"/>
          <w:b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D842A7" w:rsidRPr="002D4A47" w:rsidRDefault="00D842A7" w:rsidP="00D842A7">
      <w:pPr>
        <w:pStyle w:val="Normal"/>
        <w:widowControl w:val="0"/>
        <w:spacing w:befor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2D4A47">
        <w:rPr>
          <w:rFonts w:ascii="Times New Roman" w:hAnsi="Times New Roman"/>
          <w:sz w:val="28"/>
          <w:szCs w:val="28"/>
        </w:rPr>
        <w:t xml:space="preserve">1.Установить верхний предел муниципального  долга  </w:t>
      </w:r>
      <w:r>
        <w:rPr>
          <w:rFonts w:ascii="Times New Roman" w:hAnsi="Times New Roman"/>
          <w:sz w:val="28"/>
          <w:szCs w:val="28"/>
        </w:rPr>
        <w:t>Тальменского</w:t>
      </w:r>
      <w:r w:rsidRPr="002D4A47">
        <w:rPr>
          <w:rFonts w:ascii="Times New Roman" w:hAnsi="Times New Roman"/>
          <w:sz w:val="28"/>
          <w:szCs w:val="28"/>
        </w:rPr>
        <w:t xml:space="preserve"> сельсовета на 1 января 201</w:t>
      </w:r>
      <w:r>
        <w:rPr>
          <w:rFonts w:ascii="Times New Roman" w:hAnsi="Times New Roman"/>
          <w:sz w:val="28"/>
          <w:szCs w:val="28"/>
        </w:rPr>
        <w:t>7</w:t>
      </w:r>
      <w:r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Тальменского </w:t>
      </w:r>
      <w:r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рублей, на 1 января 201</w:t>
      </w:r>
      <w:r>
        <w:rPr>
          <w:rFonts w:ascii="Times New Roman" w:hAnsi="Times New Roman"/>
          <w:sz w:val="28"/>
          <w:szCs w:val="28"/>
        </w:rPr>
        <w:t>8</w:t>
      </w:r>
      <w:r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Тальменского  </w:t>
      </w:r>
      <w:r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</w:t>
      </w:r>
      <w:proofErr w:type="gramEnd"/>
      <w:r w:rsidRPr="002D4A47">
        <w:rPr>
          <w:rFonts w:ascii="Times New Roman" w:hAnsi="Times New Roman"/>
          <w:sz w:val="28"/>
          <w:szCs w:val="28"/>
        </w:rPr>
        <w:t xml:space="preserve"> и на 1 января 201</w:t>
      </w:r>
      <w:r>
        <w:rPr>
          <w:rFonts w:ascii="Times New Roman" w:hAnsi="Times New Roman"/>
          <w:sz w:val="28"/>
          <w:szCs w:val="28"/>
        </w:rPr>
        <w:t>9</w:t>
      </w:r>
      <w:r w:rsidRPr="002D4A47">
        <w:rPr>
          <w:rFonts w:ascii="Times New Roman" w:hAnsi="Times New Roman"/>
          <w:sz w:val="28"/>
          <w:szCs w:val="28"/>
        </w:rPr>
        <w:t xml:space="preserve"> года в сумме 0,0 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Тальменского </w:t>
      </w:r>
      <w:r w:rsidRPr="002D4A47">
        <w:rPr>
          <w:rFonts w:ascii="Times New Roman" w:hAnsi="Times New Roman"/>
          <w:sz w:val="28"/>
          <w:szCs w:val="28"/>
        </w:rPr>
        <w:t xml:space="preserve"> сельсовета в сумме 0,0 тыс. рублей.</w:t>
      </w:r>
    </w:p>
    <w:p w:rsidR="00D842A7" w:rsidRPr="002D4A47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      </w:t>
      </w:r>
      <w:r w:rsidRPr="002D4A47">
        <w:rPr>
          <w:sz w:val="28"/>
          <w:szCs w:val="28"/>
        </w:rPr>
        <w:t> </w:t>
      </w:r>
      <w:r w:rsidRPr="002D4A47">
        <w:rPr>
          <w:sz w:val="28"/>
          <w:szCs w:val="28"/>
          <w:lang w:val="ru-RU"/>
        </w:rPr>
        <w:t xml:space="preserve">2.Установить предельный объем муниципального долга </w:t>
      </w:r>
      <w:r>
        <w:rPr>
          <w:sz w:val="28"/>
          <w:szCs w:val="28"/>
          <w:lang w:val="ru-RU"/>
        </w:rPr>
        <w:t>Тальменского</w:t>
      </w:r>
      <w:r w:rsidRPr="002D4A47">
        <w:rPr>
          <w:sz w:val="28"/>
          <w:szCs w:val="28"/>
          <w:lang w:val="ru-RU"/>
        </w:rPr>
        <w:t xml:space="preserve"> сельсовета 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в сумме 0,0 тыс. рублей, 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 xml:space="preserve"> год в сумме 0,0 тыс. рублей и на 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 в сумме 0,0 тыс. рублей.</w:t>
      </w:r>
    </w:p>
    <w:p w:rsidR="00D842A7" w:rsidRPr="002D4A47" w:rsidRDefault="00D842A7" w:rsidP="00D842A7">
      <w:pPr>
        <w:adjustRightInd w:val="0"/>
        <w:jc w:val="both"/>
        <w:rPr>
          <w:sz w:val="28"/>
          <w:szCs w:val="28"/>
        </w:rPr>
      </w:pPr>
      <w:r w:rsidRPr="002D4A47">
        <w:rPr>
          <w:sz w:val="28"/>
          <w:szCs w:val="28"/>
        </w:rPr>
        <w:t xml:space="preserve">        3.Установить предельный объем расходов  бюджета </w:t>
      </w:r>
      <w:r>
        <w:rPr>
          <w:sz w:val="28"/>
          <w:szCs w:val="28"/>
        </w:rPr>
        <w:t>Тальменского</w:t>
      </w:r>
      <w:r w:rsidRPr="002D4A47">
        <w:rPr>
          <w:sz w:val="28"/>
          <w:szCs w:val="28"/>
        </w:rPr>
        <w:t xml:space="preserve"> сельсовета на обслуживание муниципального долга </w:t>
      </w:r>
      <w:r>
        <w:rPr>
          <w:sz w:val="28"/>
          <w:szCs w:val="28"/>
        </w:rPr>
        <w:t>Тальменского</w:t>
      </w:r>
      <w:r w:rsidRPr="002D4A47">
        <w:rPr>
          <w:sz w:val="28"/>
          <w:szCs w:val="28"/>
        </w:rPr>
        <w:t xml:space="preserve"> сельсовета на 201</w:t>
      </w: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 xml:space="preserve"> год в сумме 0,0 тыс. рублей, на 201</w:t>
      </w:r>
      <w:r>
        <w:rPr>
          <w:sz w:val="28"/>
          <w:szCs w:val="28"/>
        </w:rPr>
        <w:t>7</w:t>
      </w:r>
      <w:r w:rsidRPr="002D4A47">
        <w:rPr>
          <w:sz w:val="28"/>
          <w:szCs w:val="28"/>
        </w:rPr>
        <w:t xml:space="preserve"> год в сумме 0,0 тыс. рублей и на 201</w:t>
      </w:r>
      <w:r>
        <w:rPr>
          <w:sz w:val="28"/>
          <w:szCs w:val="28"/>
        </w:rPr>
        <w:t>8 год в сумме 0,0 тыс. рублей».</w:t>
      </w:r>
    </w:p>
    <w:p w:rsidR="00D842A7" w:rsidRPr="009D3AA3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1</w:t>
      </w:r>
      <w:r>
        <w:rPr>
          <w:b/>
          <w:sz w:val="28"/>
          <w:szCs w:val="28"/>
          <w:lang w:val="ru-RU"/>
        </w:rPr>
        <w:t xml:space="preserve">5 </w:t>
      </w:r>
      <w:r w:rsidRPr="009D3AA3">
        <w:rPr>
          <w:b/>
          <w:sz w:val="28"/>
          <w:szCs w:val="28"/>
          <w:lang w:val="ru-RU"/>
        </w:rPr>
        <w:t>изложить в следующей редакции</w:t>
      </w:r>
      <w:r>
        <w:rPr>
          <w:b/>
          <w:sz w:val="28"/>
          <w:szCs w:val="28"/>
          <w:lang w:val="ru-RU"/>
        </w:rPr>
        <w:t>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2D4A47">
        <w:rPr>
          <w:sz w:val="28"/>
          <w:szCs w:val="28"/>
          <w:lang w:val="ru-RU"/>
        </w:rPr>
        <w:t xml:space="preserve">Утвердить Программу муниципальных гарантий </w:t>
      </w:r>
      <w:r>
        <w:rPr>
          <w:sz w:val="28"/>
          <w:szCs w:val="28"/>
          <w:lang w:val="ru-RU"/>
        </w:rPr>
        <w:t>Тальменского</w:t>
      </w:r>
      <w:r w:rsidRPr="002D4A47">
        <w:rPr>
          <w:sz w:val="28"/>
          <w:szCs w:val="28"/>
          <w:lang w:val="ru-RU"/>
        </w:rPr>
        <w:t xml:space="preserve"> сельсовета в валюте Российской Федерации: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1) на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 согласно таблице 1 приложения </w:t>
      </w:r>
      <w:r>
        <w:rPr>
          <w:sz w:val="28"/>
          <w:szCs w:val="28"/>
          <w:lang w:val="ru-RU"/>
        </w:rPr>
        <w:t>11</w:t>
      </w:r>
      <w:r w:rsidRPr="002D4A47">
        <w:rPr>
          <w:sz w:val="28"/>
          <w:szCs w:val="28"/>
          <w:lang w:val="ru-RU"/>
        </w:rPr>
        <w:t xml:space="preserve"> к настоящему Решению;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>2) на 201</w:t>
      </w:r>
      <w:r>
        <w:rPr>
          <w:sz w:val="28"/>
          <w:szCs w:val="28"/>
          <w:lang w:val="ru-RU"/>
        </w:rPr>
        <w:t>7</w:t>
      </w:r>
      <w:r w:rsidRPr="002D4A47">
        <w:rPr>
          <w:sz w:val="28"/>
          <w:szCs w:val="28"/>
          <w:lang w:val="ru-RU"/>
        </w:rPr>
        <w:t>-201</w:t>
      </w:r>
      <w:r>
        <w:rPr>
          <w:sz w:val="28"/>
          <w:szCs w:val="28"/>
          <w:lang w:val="ru-RU"/>
        </w:rPr>
        <w:t>8</w:t>
      </w:r>
      <w:r w:rsidRPr="002D4A47">
        <w:rPr>
          <w:sz w:val="28"/>
          <w:szCs w:val="28"/>
          <w:lang w:val="ru-RU"/>
        </w:rPr>
        <w:t xml:space="preserve"> годы согласно таблице 2 приложения 1</w:t>
      </w:r>
      <w:r>
        <w:rPr>
          <w:sz w:val="28"/>
          <w:szCs w:val="28"/>
          <w:lang w:val="ru-RU"/>
        </w:rPr>
        <w:t>1 к настоящему Решению».</w:t>
      </w:r>
    </w:p>
    <w:p w:rsidR="00D842A7" w:rsidRPr="009D3AA3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/>
        </w:rPr>
      </w:pPr>
      <w:r w:rsidRPr="002D4A47">
        <w:rPr>
          <w:b/>
          <w:sz w:val="28"/>
          <w:szCs w:val="28"/>
          <w:lang w:val="ru-RU"/>
        </w:rPr>
        <w:t>Стать</w:t>
      </w:r>
      <w:r>
        <w:rPr>
          <w:b/>
          <w:sz w:val="28"/>
          <w:szCs w:val="28"/>
          <w:lang w:val="ru-RU"/>
        </w:rPr>
        <w:t>ю</w:t>
      </w:r>
      <w:r w:rsidRPr="002D4A47">
        <w:rPr>
          <w:b/>
          <w:sz w:val="28"/>
          <w:szCs w:val="28"/>
          <w:lang w:val="ru-RU"/>
        </w:rPr>
        <w:t xml:space="preserve"> 1</w:t>
      </w:r>
      <w:r>
        <w:rPr>
          <w:b/>
          <w:sz w:val="28"/>
          <w:szCs w:val="28"/>
          <w:lang w:val="ru-RU"/>
        </w:rPr>
        <w:t xml:space="preserve">6 </w:t>
      </w:r>
      <w:r w:rsidRPr="009D3AA3">
        <w:rPr>
          <w:b/>
          <w:sz w:val="28"/>
          <w:szCs w:val="28"/>
          <w:lang w:val="ru-RU"/>
        </w:rPr>
        <w:t>изложить в следующей редакции</w:t>
      </w:r>
      <w:r>
        <w:rPr>
          <w:b/>
          <w:sz w:val="28"/>
          <w:szCs w:val="28"/>
          <w:lang w:val="ru-RU"/>
        </w:rPr>
        <w:t>: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r w:rsidRPr="002D4A47">
        <w:rPr>
          <w:sz w:val="28"/>
          <w:szCs w:val="28"/>
          <w:lang w:val="ru-RU"/>
        </w:rPr>
        <w:t xml:space="preserve"> Установить, что неиспользованные по состоянию на 1 января 201</w:t>
      </w:r>
      <w:r>
        <w:rPr>
          <w:sz w:val="28"/>
          <w:szCs w:val="28"/>
          <w:lang w:val="ru-RU"/>
        </w:rPr>
        <w:t>6</w:t>
      </w:r>
      <w:r w:rsidRPr="002D4A47">
        <w:rPr>
          <w:sz w:val="28"/>
          <w:szCs w:val="28"/>
          <w:lang w:val="ru-RU"/>
        </w:rPr>
        <w:t xml:space="preserve"> года остатки </w:t>
      </w:r>
      <w:r w:rsidRPr="002D4A47">
        <w:rPr>
          <w:sz w:val="28"/>
          <w:szCs w:val="28"/>
          <w:lang w:val="ru-RU"/>
        </w:rPr>
        <w:lastRenderedPageBreak/>
        <w:t>межбюджетных трансфертов, полученных из местного бюджета бюджетом Искитимского района, в форме иных межбюджетных трансфертов, имеющих целевое назначение, подлежат возврату в доход местного бюджета.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D4A47">
        <w:rPr>
          <w:sz w:val="28"/>
          <w:szCs w:val="28"/>
        </w:rPr>
        <w:t>В соответствии с решением главного администратора средств местного бюджета о наличии потребности в межбюджетных трансфертах, полученных бюджетом Искитимского р</w:t>
      </w:r>
      <w:r>
        <w:rPr>
          <w:sz w:val="28"/>
          <w:szCs w:val="28"/>
        </w:rPr>
        <w:t>айона из местного бюджета в 2015</w:t>
      </w:r>
      <w:r w:rsidRPr="002D4A47">
        <w:rPr>
          <w:sz w:val="28"/>
          <w:szCs w:val="28"/>
        </w:rPr>
        <w:t xml:space="preserve"> году в форме иных межбюджетных трансфертов, имеющих целевое назначение, не </w:t>
      </w:r>
      <w:r>
        <w:rPr>
          <w:sz w:val="28"/>
          <w:szCs w:val="28"/>
        </w:rPr>
        <w:t>использованных в 2015</w:t>
      </w:r>
      <w:r w:rsidRPr="002D4A47">
        <w:rPr>
          <w:sz w:val="28"/>
          <w:szCs w:val="28"/>
        </w:rPr>
        <w:t> году, средства в объеме, не превышающем остатки указанных межбюджетных трансферт</w:t>
      </w:r>
      <w:r>
        <w:rPr>
          <w:sz w:val="28"/>
          <w:szCs w:val="28"/>
        </w:rPr>
        <w:t>ов, могут быть возвращены в 2016</w:t>
      </w:r>
      <w:r w:rsidRPr="002D4A47">
        <w:rPr>
          <w:sz w:val="28"/>
          <w:szCs w:val="28"/>
        </w:rPr>
        <w:t> году в доход  бюджета Искитимского района, которому они</w:t>
      </w:r>
      <w:proofErr w:type="gramEnd"/>
      <w:r w:rsidRPr="002D4A47">
        <w:rPr>
          <w:sz w:val="28"/>
          <w:szCs w:val="28"/>
        </w:rPr>
        <w:t xml:space="preserve"> были ранее предоставлены, для финансового обеспечения расходов бюджета, соответствующих целям предоставления указанных</w:t>
      </w:r>
      <w:r>
        <w:rPr>
          <w:sz w:val="28"/>
          <w:szCs w:val="28"/>
        </w:rPr>
        <w:t xml:space="preserve"> межбюджетных трансфертов в 2015</w:t>
      </w:r>
      <w:r w:rsidRPr="002D4A47">
        <w:rPr>
          <w:sz w:val="28"/>
          <w:szCs w:val="28"/>
        </w:rPr>
        <w:t xml:space="preserve"> году.</w:t>
      </w:r>
    </w:p>
    <w:p w:rsidR="00D842A7" w:rsidRPr="002D4A47" w:rsidRDefault="00D842A7" w:rsidP="00D842A7">
      <w:pPr>
        <w:pStyle w:val="a6"/>
        <w:widowControl w:val="0"/>
        <w:spacing w:after="0"/>
        <w:ind w:firstLine="720"/>
        <w:jc w:val="both"/>
        <w:rPr>
          <w:sz w:val="28"/>
          <w:szCs w:val="28"/>
          <w:lang w:val="ru-RU"/>
        </w:rPr>
      </w:pPr>
      <w:proofErr w:type="gramStart"/>
      <w:r w:rsidRPr="002D4A47">
        <w:rPr>
          <w:sz w:val="28"/>
          <w:szCs w:val="28"/>
          <w:lang w:val="ru-RU"/>
        </w:rPr>
        <w:t>В случае если неиспользованный остаток межбюджетных трансфертов, полученных бюджетом Искитимского района в форме иных межбюджетных трансфертов, имеющих целевое назначение не перечислен в доход местного бюджета, указанные средства подлежат взысканию в соответствии с Общими требованиями к порядку взыскания в доход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утвержденным приказом Министерства финансов Российск</w:t>
      </w:r>
      <w:r>
        <w:rPr>
          <w:sz w:val="28"/>
          <w:szCs w:val="28"/>
          <w:lang w:val="ru-RU"/>
        </w:rPr>
        <w:t>ой</w:t>
      </w:r>
      <w:proofErr w:type="gramEnd"/>
      <w:r>
        <w:rPr>
          <w:sz w:val="28"/>
          <w:szCs w:val="28"/>
          <w:lang w:val="ru-RU"/>
        </w:rPr>
        <w:t xml:space="preserve"> Федерации от 11.06.2009 №51н».</w:t>
      </w:r>
    </w:p>
    <w:p w:rsidR="00D842A7" w:rsidRPr="00D842A7" w:rsidRDefault="00D842A7" w:rsidP="00D842A7">
      <w:pPr>
        <w:pStyle w:val="a6"/>
        <w:widowControl w:val="0"/>
        <w:spacing w:after="0"/>
        <w:jc w:val="both"/>
        <w:rPr>
          <w:sz w:val="28"/>
          <w:szCs w:val="28"/>
          <w:lang w:val="ru-RU" w:eastAsia="ru-RU"/>
        </w:rPr>
      </w:pPr>
      <w:r w:rsidRPr="002D4A47">
        <w:rPr>
          <w:sz w:val="28"/>
          <w:szCs w:val="28"/>
          <w:lang w:val="ru-RU" w:eastAsia="ru-RU"/>
        </w:rPr>
        <w:t xml:space="preserve">       </w:t>
      </w:r>
      <w:r>
        <w:rPr>
          <w:b/>
          <w:sz w:val="28"/>
          <w:szCs w:val="28"/>
          <w:lang w:val="ru-RU"/>
        </w:rPr>
        <w:t xml:space="preserve">Дополнить статьей 17 </w:t>
      </w:r>
      <w:r w:rsidRPr="009D3AA3">
        <w:rPr>
          <w:b/>
          <w:sz w:val="28"/>
          <w:szCs w:val="28"/>
          <w:lang w:val="ru-RU"/>
        </w:rPr>
        <w:t>в следующей редакции</w:t>
      </w:r>
      <w:r>
        <w:rPr>
          <w:b/>
          <w:sz w:val="28"/>
          <w:szCs w:val="28"/>
          <w:lang w:val="ru-RU"/>
        </w:rPr>
        <w:t>: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4A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D4A47">
        <w:rPr>
          <w:sz w:val="28"/>
          <w:szCs w:val="28"/>
        </w:rPr>
        <w:t xml:space="preserve">Установить в соответствии с </w:t>
      </w:r>
      <w:hyperlink r:id="rId5" w:history="1">
        <w:r w:rsidRPr="002D4A47">
          <w:rPr>
            <w:sz w:val="28"/>
            <w:szCs w:val="28"/>
          </w:rPr>
          <w:t>пунктом 3 статьи 217</w:t>
        </w:r>
      </w:hyperlink>
      <w:r w:rsidRPr="002D4A47">
        <w:rPr>
          <w:sz w:val="28"/>
          <w:szCs w:val="28"/>
        </w:rPr>
        <w:t xml:space="preserve"> Бюджетного кодекса Российской Федерации следующ</w:t>
      </w:r>
      <w:r>
        <w:rPr>
          <w:sz w:val="28"/>
          <w:szCs w:val="28"/>
        </w:rPr>
        <w:t>ие основания для внесения в 2016</w:t>
      </w:r>
      <w:r w:rsidRPr="002D4A47">
        <w:rPr>
          <w:sz w:val="28"/>
          <w:szCs w:val="28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</w:t>
      </w:r>
      <w:r>
        <w:rPr>
          <w:sz w:val="28"/>
          <w:szCs w:val="28"/>
        </w:rPr>
        <w:t>главными распорядителями</w:t>
      </w:r>
      <w:r w:rsidRPr="002D4A47">
        <w:rPr>
          <w:sz w:val="28"/>
          <w:szCs w:val="28"/>
        </w:rPr>
        <w:t xml:space="preserve"> бюджетных средств местного бюджета: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Pr="002D4A47">
        <w:rPr>
          <w:sz w:val="28"/>
          <w:szCs w:val="28"/>
        </w:rPr>
        <w:t>) перераспределение бюджетных ассигнований между разделами, подразделами и целевыми статьями расходов классификации расходов бюджетов в случае реорганизации муниципального учреждения;</w:t>
      </w:r>
    </w:p>
    <w:p w:rsidR="00D842A7" w:rsidRPr="00E90FD0" w:rsidRDefault="00D842A7" w:rsidP="00D842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D4A47">
        <w:rPr>
          <w:sz w:val="28"/>
          <w:szCs w:val="28"/>
        </w:rPr>
        <w:t>) изменение бюджетной классификации расходов бюджетов Российской Фе</w:t>
      </w:r>
      <w:r w:rsidRPr="00E90FD0">
        <w:rPr>
          <w:sz w:val="28"/>
          <w:szCs w:val="28"/>
        </w:rPr>
        <w:t>дерации без изменения целевого направления расходования бюджетных сре</w:t>
      </w:r>
      <w:proofErr w:type="gramStart"/>
      <w:r w:rsidRPr="00E90FD0">
        <w:rPr>
          <w:sz w:val="28"/>
          <w:szCs w:val="28"/>
        </w:rPr>
        <w:t>дств пр</w:t>
      </w:r>
      <w:proofErr w:type="gramEnd"/>
      <w:r w:rsidRPr="00E90FD0">
        <w:rPr>
          <w:sz w:val="28"/>
          <w:szCs w:val="28"/>
        </w:rPr>
        <w:t>и изменении порядка применения бюджетной классификации, установленной Министерством финансов Российской Федерации;</w:t>
      </w:r>
    </w:p>
    <w:p w:rsidR="00D842A7" w:rsidRPr="00E90FD0" w:rsidRDefault="00D842A7" w:rsidP="00D84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Pr="00E90FD0">
        <w:rPr>
          <w:sz w:val="28"/>
          <w:szCs w:val="28"/>
        </w:rPr>
        <w:t>) изменение бюджетной классификации расходов местного бюджета без изменения целевого направления расходования бюджетных сре</w:t>
      </w:r>
      <w:proofErr w:type="gramStart"/>
      <w:r w:rsidRPr="00E90FD0">
        <w:rPr>
          <w:sz w:val="28"/>
          <w:szCs w:val="28"/>
        </w:rPr>
        <w:t>дств пр</w:t>
      </w:r>
      <w:proofErr w:type="gramEnd"/>
      <w:r w:rsidRPr="00E90FD0">
        <w:rPr>
          <w:sz w:val="28"/>
          <w:szCs w:val="28"/>
        </w:rPr>
        <w:t>и изменении установленного порядка применения бюджетной классификации Министерством финансов и налоговой политики Новосибирской области;</w:t>
      </w:r>
    </w:p>
    <w:p w:rsidR="00D842A7" w:rsidRPr="002D4A47" w:rsidRDefault="00D842A7" w:rsidP="00D842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90FD0">
        <w:rPr>
          <w:sz w:val="28"/>
          <w:szCs w:val="28"/>
        </w:rPr>
        <w:t>) перераспределение бюджетных ассигнований между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№ 597 «О мероприятиях по реализации государственной социальной политики», в части повышения оплаты труда отдельных</w:t>
      </w:r>
      <w:r w:rsidRPr="002D4A47">
        <w:rPr>
          <w:sz w:val="28"/>
          <w:szCs w:val="28"/>
        </w:rPr>
        <w:t xml:space="preserve"> категорий работников</w:t>
      </w:r>
      <w:r>
        <w:rPr>
          <w:sz w:val="28"/>
          <w:szCs w:val="28"/>
        </w:rPr>
        <w:t>;</w:t>
      </w:r>
    </w:p>
    <w:p w:rsidR="00D842A7" w:rsidRPr="002D4A47" w:rsidRDefault="00D842A7" w:rsidP="00D842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D4A47">
        <w:rPr>
          <w:sz w:val="28"/>
          <w:szCs w:val="28"/>
        </w:rPr>
        <w:t xml:space="preserve">) перераспределение бюджетных ассигнований, предусмотренных главному распорядителю бюджетных средств местного бюджета за счет межбюджетных </w:t>
      </w:r>
      <w:r w:rsidRPr="002D4A47">
        <w:rPr>
          <w:sz w:val="28"/>
          <w:szCs w:val="28"/>
        </w:rPr>
        <w:lastRenderedPageBreak/>
        <w:t>трансфертов из федерального и областного бюджета, между видами расходов, обусловленное изменением федерального и областного законодательства;</w:t>
      </w:r>
    </w:p>
    <w:p w:rsidR="00D842A7" w:rsidRPr="002D4A47" w:rsidRDefault="00D842A7" w:rsidP="00D842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2D4A47">
        <w:rPr>
          <w:sz w:val="28"/>
          <w:szCs w:val="28"/>
        </w:rPr>
        <w:t>) </w:t>
      </w:r>
      <w:r w:rsidRPr="0070367E">
        <w:rPr>
          <w:color w:val="000000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налоговых органов, органов управления государственными внебюджетными фондами о взыскании налогов, сборов, страховых взносов, пеней и штрафов, решений уполномоченных органов о наложении административных штрафов, предусматривающих обращение взыскания на средства</w:t>
      </w:r>
      <w:r>
        <w:rPr>
          <w:color w:val="000000"/>
          <w:sz w:val="28"/>
          <w:szCs w:val="28"/>
        </w:rPr>
        <w:t xml:space="preserve"> местного</w:t>
      </w:r>
      <w:r w:rsidRPr="0070367E">
        <w:rPr>
          <w:color w:val="000000"/>
          <w:sz w:val="28"/>
          <w:szCs w:val="28"/>
        </w:rPr>
        <w:t xml:space="preserve"> бюджета</w:t>
      </w:r>
      <w:r w:rsidRPr="0070367E">
        <w:rPr>
          <w:sz w:val="28"/>
          <w:szCs w:val="28"/>
        </w:rPr>
        <w:t>;</w:t>
      </w:r>
    </w:p>
    <w:p w:rsidR="00D842A7" w:rsidRDefault="00D842A7" w:rsidP="00D842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7)уменьшение бюджетных ассигнований, предусмотренных главным распорядителям средств местного бюджета на предоставление межбюджетных трансфертов бюджету Искитимского района (за исключением субвенций), в случае принятия решения о применении бюджетных мер принуждения в форме предоставления межбюджетных трансфертов бюджету Искитимского района (за исключением субвенций)  на основании уведомлений органов муниципального финансового контроля о применении бюджетных мер принуждения;</w:t>
      </w:r>
      <w:proofErr w:type="gramEnd"/>
    </w:p>
    <w:p w:rsidR="00D842A7" w:rsidRPr="006E43A2" w:rsidRDefault="00D842A7" w:rsidP="00D842A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E43A2">
        <w:rPr>
          <w:sz w:val="28"/>
          <w:szCs w:val="28"/>
        </w:rPr>
        <w:t>)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 сверх объемов, утвержденных настоящим Решением;</w:t>
      </w:r>
    </w:p>
    <w:p w:rsidR="00D842A7" w:rsidRPr="0070367E" w:rsidRDefault="00D842A7" w:rsidP="00D842A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</w:t>
      </w:r>
      <w:r w:rsidRPr="006E43A2">
        <w:rPr>
          <w:sz w:val="28"/>
          <w:szCs w:val="28"/>
        </w:rPr>
        <w:t xml:space="preserve">) распределение на основании областных правовых актов субсидий, субвенций, иных межбюджетных трансфертов, предоставленных из областного бюджета, или безвозмездных поступлений от физических и юридических лиц, имеющих целевое назначение, </w:t>
      </w:r>
      <w:r>
        <w:rPr>
          <w:sz w:val="28"/>
          <w:szCs w:val="28"/>
        </w:rPr>
        <w:t>местному бюджету</w:t>
      </w:r>
      <w:r w:rsidRPr="006E43A2">
        <w:rPr>
          <w:sz w:val="28"/>
          <w:szCs w:val="28"/>
        </w:rPr>
        <w:t xml:space="preserve"> сверх объемов, утвержденных настоящим </w:t>
      </w:r>
      <w:r w:rsidRPr="0070367E">
        <w:rPr>
          <w:sz w:val="28"/>
          <w:szCs w:val="28"/>
        </w:rPr>
        <w:t>Решением;</w:t>
      </w:r>
    </w:p>
    <w:p w:rsidR="00D842A7" w:rsidRPr="0070367E" w:rsidRDefault="00D842A7" w:rsidP="00D842A7">
      <w:pPr>
        <w:pStyle w:val="ConsPlusNormal"/>
        <w:ind w:firstLine="540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10</w:t>
      </w:r>
      <w:r w:rsidRPr="0070367E">
        <w:rPr>
          <w:rFonts w:ascii="Times New Roman" w:hAnsi="Times New Roman"/>
          <w:sz w:val="28"/>
          <w:szCs w:val="28"/>
        </w:rPr>
        <w:t xml:space="preserve">) </w:t>
      </w:r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перераспределение бюджетных ассигнований между целевыми статьями расходов бюджетов, в том числе вновь вводимыми, в пределах ассигнований, предусмотренных главному распорядителю </w:t>
      </w:r>
      <w:r w:rsidRPr="0070367E"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средств местного бюджета </w:t>
      </w:r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>для отражения расходных обязательств,</w:t>
      </w:r>
      <w:r w:rsidRPr="0070367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на которые предоставляется </w:t>
      </w:r>
      <w:proofErr w:type="spellStart"/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>софинансирование</w:t>
      </w:r>
      <w:proofErr w:type="spellEnd"/>
      <w:r w:rsidRPr="0070367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из местного бюджета</w:t>
      </w:r>
      <w:r w:rsidRPr="0070367E">
        <w:rPr>
          <w:rFonts w:ascii="Times New Roman" w:hAnsi="Times New Roman"/>
          <w:iCs/>
          <w:sz w:val="28"/>
          <w:szCs w:val="28"/>
          <w:lang w:eastAsia="en-US"/>
        </w:rPr>
        <w:t>;</w:t>
      </w:r>
    </w:p>
    <w:p w:rsidR="00D842A7" w:rsidRPr="006E43A2" w:rsidRDefault="00D842A7" w:rsidP="00D842A7">
      <w:pPr>
        <w:pStyle w:val="ConsPlusNormal"/>
        <w:ind w:firstLine="540"/>
        <w:jc w:val="both"/>
        <w:rPr>
          <w:rFonts w:ascii="Times New Roman" w:hAnsi="Times New Roman"/>
          <w:iCs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 xml:space="preserve">11) </w:t>
      </w:r>
      <w:r w:rsidRPr="0070367E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неиспользованных на начало текущего финансового года, а также восстановленных в текущем финансовом году</w:t>
      </w:r>
      <w:r>
        <w:rPr>
          <w:rFonts w:ascii="Times New Roman" w:hAnsi="Times New Roman"/>
          <w:iCs/>
          <w:sz w:val="28"/>
          <w:szCs w:val="28"/>
          <w:lang w:eastAsia="en-US"/>
        </w:rPr>
        <w:t>».</w:t>
      </w:r>
    </w:p>
    <w:p w:rsidR="00D842A7" w:rsidRPr="009D3AA3" w:rsidRDefault="00D842A7" w:rsidP="00D842A7">
      <w:pPr>
        <w:jc w:val="both"/>
        <w:rPr>
          <w:sz w:val="28"/>
          <w:szCs w:val="28"/>
        </w:rPr>
      </w:pPr>
      <w:r w:rsidRPr="002D4A47">
        <w:rPr>
          <w:b/>
          <w:sz w:val="28"/>
          <w:szCs w:val="28"/>
        </w:rPr>
        <w:t>Стать</w:t>
      </w:r>
      <w:r>
        <w:rPr>
          <w:b/>
          <w:sz w:val="28"/>
          <w:szCs w:val="28"/>
        </w:rPr>
        <w:t>ю</w:t>
      </w:r>
      <w:r w:rsidRPr="002D4A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18</w:t>
      </w:r>
      <w:r w:rsidRPr="002D4A47">
        <w:rPr>
          <w:sz w:val="28"/>
          <w:szCs w:val="28"/>
        </w:rPr>
        <w:t xml:space="preserve"> </w:t>
      </w:r>
      <w:r w:rsidRPr="009D3AA3">
        <w:rPr>
          <w:b/>
          <w:sz w:val="28"/>
          <w:szCs w:val="28"/>
        </w:rPr>
        <w:t>изложить в следующей редакции</w:t>
      </w:r>
      <w:r>
        <w:rPr>
          <w:b/>
          <w:sz w:val="28"/>
          <w:szCs w:val="28"/>
        </w:rPr>
        <w:t>:</w:t>
      </w:r>
    </w:p>
    <w:p w:rsidR="00D842A7" w:rsidRPr="002D4A47" w:rsidRDefault="00D842A7" w:rsidP="00D84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«Данное Решение опубликовать в</w:t>
      </w:r>
      <w:r w:rsidRPr="002D4A47">
        <w:rPr>
          <w:sz w:val="28"/>
          <w:szCs w:val="28"/>
        </w:rPr>
        <w:t xml:space="preserve"> газете «</w:t>
      </w:r>
      <w:r>
        <w:rPr>
          <w:sz w:val="28"/>
          <w:szCs w:val="28"/>
        </w:rPr>
        <w:t>Знаменка</w:t>
      </w:r>
      <w:r w:rsidRPr="002D4A47">
        <w:rPr>
          <w:sz w:val="28"/>
          <w:szCs w:val="28"/>
        </w:rPr>
        <w:t>»</w:t>
      </w:r>
      <w:r>
        <w:rPr>
          <w:sz w:val="28"/>
          <w:szCs w:val="28"/>
        </w:rPr>
        <w:t xml:space="preserve"> и на сайте администрации Тальменского сельсовета».</w:t>
      </w:r>
    </w:p>
    <w:p w:rsidR="00D842A7" w:rsidRPr="00697C6E" w:rsidRDefault="00D842A7" w:rsidP="00A162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Дополнить статьей 19 </w:t>
      </w:r>
      <w:r w:rsidRPr="009D3AA3">
        <w:rPr>
          <w:b/>
          <w:sz w:val="28"/>
          <w:szCs w:val="28"/>
        </w:rPr>
        <w:t>в следующей редакции</w:t>
      </w:r>
      <w:r>
        <w:rPr>
          <w:b/>
          <w:sz w:val="28"/>
          <w:szCs w:val="28"/>
        </w:rPr>
        <w:t>:</w:t>
      </w:r>
    </w:p>
    <w:p w:rsidR="00D842A7" w:rsidRPr="002D4A47" w:rsidRDefault="00D842A7" w:rsidP="00D842A7">
      <w:pPr>
        <w:ind w:firstLine="720"/>
        <w:jc w:val="both"/>
        <w:rPr>
          <w:sz w:val="28"/>
          <w:szCs w:val="28"/>
        </w:rPr>
      </w:pPr>
      <w:r w:rsidRPr="002D4A4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D4A47">
        <w:rPr>
          <w:sz w:val="28"/>
          <w:szCs w:val="28"/>
        </w:rPr>
        <w:t>Настоящее Решение вступает в силу с 1 января 201</w:t>
      </w:r>
      <w:r>
        <w:rPr>
          <w:sz w:val="28"/>
          <w:szCs w:val="28"/>
        </w:rPr>
        <w:t>6 года».</w:t>
      </w:r>
    </w:p>
    <w:p w:rsidR="00D842A7" w:rsidRPr="00697C6E" w:rsidRDefault="00D842A7" w:rsidP="00A162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Дополнить статьей 20 </w:t>
      </w:r>
      <w:r w:rsidRPr="009D3AA3">
        <w:rPr>
          <w:b/>
          <w:sz w:val="28"/>
          <w:szCs w:val="28"/>
        </w:rPr>
        <w:t>в следующей редакции</w:t>
      </w:r>
      <w:r>
        <w:rPr>
          <w:b/>
          <w:sz w:val="28"/>
          <w:szCs w:val="28"/>
        </w:rPr>
        <w:t>:</w:t>
      </w:r>
    </w:p>
    <w:p w:rsidR="00D842A7" w:rsidRDefault="00D842A7" w:rsidP="00D84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D4A47">
        <w:rPr>
          <w:sz w:val="28"/>
          <w:szCs w:val="28"/>
        </w:rPr>
        <w:t xml:space="preserve">Контроль возложить на комиссию Совета депутатов по бюджету, финансовой и налоговой </w:t>
      </w:r>
      <w:r w:rsidRPr="00570170">
        <w:rPr>
          <w:sz w:val="28"/>
          <w:szCs w:val="28"/>
        </w:rPr>
        <w:t xml:space="preserve">политике </w:t>
      </w:r>
      <w:r w:rsidRPr="00570170">
        <w:rPr>
          <w:b/>
          <w:sz w:val="28"/>
          <w:szCs w:val="28"/>
        </w:rPr>
        <w:t>(</w:t>
      </w:r>
      <w:proofErr w:type="spellStart"/>
      <w:r w:rsidRPr="00570170">
        <w:rPr>
          <w:b/>
          <w:sz w:val="28"/>
          <w:szCs w:val="28"/>
        </w:rPr>
        <w:t>Дуликов</w:t>
      </w:r>
      <w:proofErr w:type="spellEnd"/>
      <w:r w:rsidRPr="00570170">
        <w:rPr>
          <w:b/>
          <w:sz w:val="28"/>
          <w:szCs w:val="28"/>
        </w:rPr>
        <w:t xml:space="preserve"> В.В.)</w:t>
      </w:r>
      <w:r w:rsidRPr="00570170">
        <w:rPr>
          <w:sz w:val="28"/>
          <w:szCs w:val="28"/>
        </w:rPr>
        <w:t>».</w:t>
      </w:r>
    </w:p>
    <w:p w:rsidR="00A1623A" w:rsidRDefault="00A1623A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B51C1C" w:rsidRPr="00A1623A" w:rsidRDefault="00B51C1C" w:rsidP="00A1623A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                                        </w:t>
      </w:r>
      <w:r w:rsidR="00E72DC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Председатель Совета депутато</w:t>
      </w:r>
      <w:r w:rsidR="005D287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D01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72DC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Дуликов</w:t>
      </w:r>
      <w:proofErr w:type="spellEnd"/>
    </w:p>
    <w:sectPr w:rsidR="00B51C1C" w:rsidRPr="00A1623A" w:rsidSect="00E72DC0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1B7AA7"/>
    <w:rsid w:val="002B6AF9"/>
    <w:rsid w:val="00331DE1"/>
    <w:rsid w:val="00381546"/>
    <w:rsid w:val="00466FD5"/>
    <w:rsid w:val="005240F8"/>
    <w:rsid w:val="005D2877"/>
    <w:rsid w:val="0065590A"/>
    <w:rsid w:val="006F4603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E654D"/>
    <w:rsid w:val="00A1623A"/>
    <w:rsid w:val="00B37DC3"/>
    <w:rsid w:val="00B51C1C"/>
    <w:rsid w:val="00CB5587"/>
    <w:rsid w:val="00D71C5B"/>
    <w:rsid w:val="00D842A7"/>
    <w:rsid w:val="00DC22A1"/>
    <w:rsid w:val="00E2671E"/>
    <w:rsid w:val="00E42640"/>
    <w:rsid w:val="00E72DC0"/>
    <w:rsid w:val="00E830DC"/>
    <w:rsid w:val="00EB63BC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rmal">
    <w:name w:val="Normal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9C657FE0ECE561881AAE9276B9EC4C8DA320259FFB2C9DF3E5B7820E11CCA54C6C6180ADA51g4E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2902</Words>
  <Characters>16546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8</cp:revision>
  <dcterms:created xsi:type="dcterms:W3CDTF">2016-02-01T02:49:00Z</dcterms:created>
  <dcterms:modified xsi:type="dcterms:W3CDTF">2016-02-04T06:11:00Z</dcterms:modified>
</cp:coreProperties>
</file>