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2BB" w:rsidRDefault="008C62BB" w:rsidP="008C62BB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8C62BB" w:rsidRDefault="008C62BB" w:rsidP="008C62BB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8C62BB" w:rsidRDefault="00466FD5" w:rsidP="008C62BB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шестого</w:t>
      </w:r>
      <w:r w:rsidR="008C62BB">
        <w:rPr>
          <w:sz w:val="28"/>
          <w:szCs w:val="28"/>
        </w:rPr>
        <w:t xml:space="preserve"> созыва</w:t>
      </w:r>
    </w:p>
    <w:p w:rsidR="008C62BB" w:rsidRDefault="008C62BB" w:rsidP="008C62BB">
      <w:pPr>
        <w:ind w:left="-540" w:right="-288" w:firstLine="540"/>
        <w:jc w:val="center"/>
        <w:rPr>
          <w:i/>
        </w:rPr>
      </w:pPr>
    </w:p>
    <w:p w:rsidR="008C62BB" w:rsidRDefault="008C62BB" w:rsidP="008C62BB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EB63BC" w:rsidRPr="00A52747" w:rsidRDefault="008C62BB" w:rsidP="00A52747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 xml:space="preserve">очередной </w:t>
      </w:r>
      <w:r w:rsidR="00A52747">
        <w:rPr>
          <w:i/>
          <w:sz w:val="28"/>
          <w:szCs w:val="28"/>
        </w:rPr>
        <w:t>девятой</w:t>
      </w:r>
      <w:r>
        <w:rPr>
          <w:i/>
          <w:sz w:val="28"/>
          <w:szCs w:val="28"/>
        </w:rPr>
        <w:t xml:space="preserve">  сессии</w:t>
      </w:r>
    </w:p>
    <w:p w:rsidR="00A52747" w:rsidRDefault="00A52747" w:rsidP="00A52747">
      <w:pPr>
        <w:shd w:val="clear" w:color="auto" w:fill="FFFFFF"/>
        <w:tabs>
          <w:tab w:val="left" w:pos="2568"/>
          <w:tab w:val="left" w:pos="9667"/>
        </w:tabs>
        <w:spacing w:before="538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21.04.2016</w:t>
      </w:r>
      <w:r>
        <w:rPr>
          <w:rFonts w:ascii="Arial" w:cs="Arial"/>
          <w:sz w:val="28"/>
          <w:szCs w:val="28"/>
        </w:rPr>
        <w:t xml:space="preserve">                                                                                                           </w:t>
      </w:r>
      <w:r>
        <w:rPr>
          <w:sz w:val="28"/>
          <w:szCs w:val="28"/>
        </w:rPr>
        <w:t>№ 28</w:t>
      </w:r>
    </w:p>
    <w:p w:rsidR="00A52747" w:rsidRDefault="00A52747" w:rsidP="00A52747">
      <w:pPr>
        <w:shd w:val="clear" w:color="auto" w:fill="FFFFFF"/>
        <w:jc w:val="center"/>
        <w:rPr>
          <w:sz w:val="20"/>
          <w:szCs w:val="20"/>
        </w:rPr>
      </w:pPr>
      <w:proofErr w:type="gramStart"/>
      <w:r>
        <w:rPr>
          <w:spacing w:val="-1"/>
          <w:sz w:val="28"/>
          <w:szCs w:val="28"/>
        </w:rPr>
        <w:t>с</w:t>
      </w:r>
      <w:proofErr w:type="gramEnd"/>
      <w:r>
        <w:rPr>
          <w:spacing w:val="-1"/>
          <w:sz w:val="28"/>
          <w:szCs w:val="28"/>
        </w:rPr>
        <w:t>. Тальменка</w:t>
      </w:r>
    </w:p>
    <w:p w:rsidR="00A52747" w:rsidRDefault="00A52747" w:rsidP="00A52747">
      <w:pPr>
        <w:shd w:val="clear" w:color="auto" w:fill="FFFFFF"/>
        <w:ind w:left="67" w:right="5812"/>
      </w:pPr>
      <w:r>
        <w:rPr>
          <w:spacing w:val="-1"/>
          <w:sz w:val="28"/>
          <w:szCs w:val="28"/>
        </w:rPr>
        <w:t>О внесении изменений в план социально-экономического развития Тальменского сельсовета Искитимского района Новосибирской области на 2016г и плановый период 2017-2018гг.</w:t>
      </w:r>
    </w:p>
    <w:p w:rsidR="00A52747" w:rsidRDefault="00A52747" w:rsidP="00A52747">
      <w:pPr>
        <w:pStyle w:val="ConsPlusNormal"/>
        <w:widowControl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color w:val="0F2A38"/>
          <w:sz w:val="18"/>
          <w:szCs w:val="18"/>
        </w:rPr>
        <w:t>        </w:t>
      </w:r>
      <w:r>
        <w:rPr>
          <w:rFonts w:ascii="Times New Roman" w:hAnsi="Times New Roman" w:cs="Times New Roman"/>
          <w:bCs/>
          <w:sz w:val="28"/>
          <w:szCs w:val="28"/>
        </w:rPr>
        <w:t xml:space="preserve">В соответствии с Федеральным законом от </w:t>
      </w:r>
      <w:r>
        <w:rPr>
          <w:rFonts w:ascii="Times New Roman" w:hAnsi="Times New Roman" w:cs="Times New Roman"/>
          <w:sz w:val="28"/>
          <w:szCs w:val="28"/>
        </w:rPr>
        <w:t xml:space="preserve">06.10.2003  №131-ФЗ </w:t>
      </w:r>
      <w:r>
        <w:rPr>
          <w:rFonts w:ascii="Times New Roman" w:hAnsi="Times New Roman" w:cs="Times New Roman"/>
          <w:bCs/>
          <w:sz w:val="28"/>
          <w:szCs w:val="28"/>
        </w:rPr>
        <w:t>"Об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bCs/>
          <w:sz w:val="28"/>
          <w:szCs w:val="28"/>
        </w:rPr>
        <w:t xml:space="preserve">Уставом Тальменского сельсовета Искитимского района Новосибирской области, </w:t>
      </w:r>
      <w:r>
        <w:rPr>
          <w:rFonts w:ascii="Times New Roman" w:hAnsi="Times New Roman" w:cs="Times New Roman"/>
          <w:sz w:val="28"/>
          <w:szCs w:val="28"/>
        </w:rPr>
        <w:t xml:space="preserve">заслушав и обсудив доклад заместителя главы Тальменского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Е.В.  о внесении изменений в план социально-экономического развития Тальменского  сельсовета Искитимского района Новосибирской области на 2016г и плановый период 2017-2018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гг</w:t>
      </w:r>
      <w:proofErr w:type="spellEnd"/>
      <w:proofErr w:type="gramEnd"/>
      <w:r>
        <w:rPr>
          <w:rFonts w:ascii="Times New Roman" w:hAnsi="Times New Roman" w:cs="Times New Roman"/>
          <w:bCs/>
          <w:sz w:val="28"/>
          <w:szCs w:val="28"/>
        </w:rPr>
        <w:t>,  Совет депутатов Тальменского сельсовета Искитимского района</w:t>
      </w:r>
    </w:p>
    <w:p w:rsidR="00A52747" w:rsidRDefault="00A52747" w:rsidP="00A52747">
      <w:pPr>
        <w:shd w:val="clear" w:color="auto" w:fill="FFFFFF"/>
        <w:spacing w:line="317" w:lineRule="exact"/>
        <w:jc w:val="both"/>
        <w:rPr>
          <w:sz w:val="20"/>
          <w:szCs w:val="20"/>
        </w:rPr>
      </w:pPr>
      <w:r>
        <w:rPr>
          <w:spacing w:val="-6"/>
          <w:sz w:val="28"/>
          <w:szCs w:val="28"/>
        </w:rPr>
        <w:t>РЕШИЛ:</w:t>
      </w:r>
    </w:p>
    <w:p w:rsidR="00A52747" w:rsidRDefault="00A52747" w:rsidP="00A52747">
      <w:pPr>
        <w:pStyle w:val="a3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pacing w:val="-2"/>
          <w:sz w:val="28"/>
          <w:szCs w:val="28"/>
        </w:rPr>
        <w:t>Дополнить раздел 4 главу 4.2 «Развитие туризма»  пунктом «- содействие в работе ТОС по освоению береговой зоны водоемов»</w:t>
      </w:r>
      <w:r>
        <w:rPr>
          <w:sz w:val="28"/>
          <w:szCs w:val="28"/>
        </w:rPr>
        <w:t>.</w:t>
      </w:r>
    </w:p>
    <w:p w:rsidR="00A52747" w:rsidRDefault="00A52747" w:rsidP="00A52747">
      <w:pPr>
        <w:pStyle w:val="a3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pacing w:val="-2"/>
          <w:sz w:val="28"/>
          <w:szCs w:val="28"/>
        </w:rPr>
        <w:t>Дополнить раздел 4 главу 4.15 «Развитие местного самоуправления»  пунктом «- создание ТОС на территории Тальменского сельсовета»</w:t>
      </w:r>
      <w:r>
        <w:rPr>
          <w:sz w:val="28"/>
          <w:szCs w:val="28"/>
        </w:rPr>
        <w:t xml:space="preserve">. </w:t>
      </w:r>
    </w:p>
    <w:p w:rsidR="00A52747" w:rsidRPr="00A52747" w:rsidRDefault="00A52747" w:rsidP="00A52747">
      <w:pPr>
        <w:pStyle w:val="a3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317" w:lineRule="exact"/>
        <w:jc w:val="both"/>
        <w:rPr>
          <w:sz w:val="20"/>
          <w:szCs w:val="20"/>
        </w:rPr>
      </w:pPr>
      <w:r w:rsidRPr="00A52747">
        <w:rPr>
          <w:sz w:val="28"/>
          <w:szCs w:val="28"/>
        </w:rPr>
        <w:t>Опубликовать настоящее решение в газете «Знаменка».</w:t>
      </w:r>
    </w:p>
    <w:p w:rsidR="00A52747" w:rsidRDefault="00A52747" w:rsidP="00A52747">
      <w:pPr>
        <w:pStyle w:val="a3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317" w:lineRule="exact"/>
        <w:jc w:val="both"/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главу Тальменского сельсовета.</w:t>
      </w:r>
    </w:p>
    <w:p w:rsidR="00A52747" w:rsidRDefault="00A52747" w:rsidP="00A52747">
      <w:pPr>
        <w:rPr>
          <w:spacing w:val="-2"/>
          <w:sz w:val="28"/>
          <w:szCs w:val="28"/>
        </w:rPr>
      </w:pPr>
    </w:p>
    <w:p w:rsidR="00A52747" w:rsidRDefault="00A52747" w:rsidP="00A52747">
      <w:pPr>
        <w:rPr>
          <w:spacing w:val="-2"/>
          <w:sz w:val="28"/>
          <w:szCs w:val="28"/>
        </w:rPr>
      </w:pPr>
    </w:p>
    <w:p w:rsidR="00A52747" w:rsidRDefault="00A52747" w:rsidP="00A52747">
      <w:pPr>
        <w:rPr>
          <w:spacing w:val="-2"/>
          <w:sz w:val="28"/>
          <w:szCs w:val="28"/>
        </w:rPr>
      </w:pPr>
    </w:p>
    <w:p w:rsidR="00A52747" w:rsidRDefault="00A52747" w:rsidP="00A52747">
      <w:pPr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Глава Тальменского сельсовета</w:t>
      </w:r>
      <w:r>
        <w:rPr>
          <w:rFonts w:ascii="Arial" w:hAnsi="Arial" w:cs="Arial"/>
          <w:sz w:val="28"/>
          <w:szCs w:val="28"/>
        </w:rPr>
        <w:tab/>
        <w:t xml:space="preserve">                                                    </w:t>
      </w:r>
      <w:proofErr w:type="spellStart"/>
      <w:r>
        <w:rPr>
          <w:spacing w:val="-2"/>
          <w:sz w:val="28"/>
          <w:szCs w:val="28"/>
        </w:rPr>
        <w:t>А.А.Койнов</w:t>
      </w:r>
      <w:proofErr w:type="spellEnd"/>
    </w:p>
    <w:p w:rsidR="00A52747" w:rsidRDefault="00A52747" w:rsidP="00A52747">
      <w:pPr>
        <w:rPr>
          <w:spacing w:val="-2"/>
          <w:sz w:val="28"/>
          <w:szCs w:val="28"/>
        </w:rPr>
      </w:pPr>
    </w:p>
    <w:p w:rsidR="00B51C1C" w:rsidRPr="00A1623A" w:rsidRDefault="00A52747" w:rsidP="00A1623A">
      <w:pPr>
        <w:pStyle w:val="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Председатель Совета депутатов                                                                  В</w:t>
      </w:r>
      <w:r w:rsidR="00B51C1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В.</w:t>
      </w:r>
      <w:r w:rsidR="00B51C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1C1C">
        <w:rPr>
          <w:rFonts w:ascii="Times New Roman" w:hAnsi="Times New Roman" w:cs="Times New Roman"/>
          <w:sz w:val="28"/>
          <w:szCs w:val="28"/>
        </w:rPr>
        <w:t>Дуликов</w:t>
      </w:r>
      <w:proofErr w:type="spellEnd"/>
    </w:p>
    <w:sectPr w:rsidR="00B51C1C" w:rsidRPr="00A1623A" w:rsidSect="00E72DC0">
      <w:pgSz w:w="11906" w:h="16838"/>
      <w:pgMar w:top="1134" w:right="567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1590"/>
        </w:tabs>
        <w:ind w:left="1590" w:hanging="87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8540AF5"/>
    <w:multiLevelType w:val="hybridMultilevel"/>
    <w:tmpl w:val="2CBEBDFA"/>
    <w:lvl w:ilvl="0" w:tplc="A6F0D862">
      <w:start w:val="1"/>
      <w:numFmt w:val="decimal"/>
      <w:lvlText w:val="%1."/>
      <w:lvlJc w:val="left"/>
      <w:pPr>
        <w:ind w:left="130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26" w:hanging="360"/>
      </w:pPr>
    </w:lvl>
    <w:lvl w:ilvl="2" w:tplc="0419001B" w:tentative="1">
      <w:start w:val="1"/>
      <w:numFmt w:val="lowerRoman"/>
      <w:lvlText w:val="%3."/>
      <w:lvlJc w:val="right"/>
      <w:pPr>
        <w:ind w:left="2746" w:hanging="180"/>
      </w:pPr>
    </w:lvl>
    <w:lvl w:ilvl="3" w:tplc="0419000F" w:tentative="1">
      <w:start w:val="1"/>
      <w:numFmt w:val="decimal"/>
      <w:lvlText w:val="%4."/>
      <w:lvlJc w:val="left"/>
      <w:pPr>
        <w:ind w:left="3466" w:hanging="360"/>
      </w:pPr>
    </w:lvl>
    <w:lvl w:ilvl="4" w:tplc="04190019" w:tentative="1">
      <w:start w:val="1"/>
      <w:numFmt w:val="lowerLetter"/>
      <w:lvlText w:val="%5."/>
      <w:lvlJc w:val="left"/>
      <w:pPr>
        <w:ind w:left="4186" w:hanging="360"/>
      </w:pPr>
    </w:lvl>
    <w:lvl w:ilvl="5" w:tplc="0419001B" w:tentative="1">
      <w:start w:val="1"/>
      <w:numFmt w:val="lowerRoman"/>
      <w:lvlText w:val="%6."/>
      <w:lvlJc w:val="right"/>
      <w:pPr>
        <w:ind w:left="4906" w:hanging="180"/>
      </w:pPr>
    </w:lvl>
    <w:lvl w:ilvl="6" w:tplc="0419000F" w:tentative="1">
      <w:start w:val="1"/>
      <w:numFmt w:val="decimal"/>
      <w:lvlText w:val="%7."/>
      <w:lvlJc w:val="left"/>
      <w:pPr>
        <w:ind w:left="5626" w:hanging="360"/>
      </w:pPr>
    </w:lvl>
    <w:lvl w:ilvl="7" w:tplc="04190019" w:tentative="1">
      <w:start w:val="1"/>
      <w:numFmt w:val="lowerLetter"/>
      <w:lvlText w:val="%8."/>
      <w:lvlJc w:val="left"/>
      <w:pPr>
        <w:ind w:left="6346" w:hanging="360"/>
      </w:pPr>
    </w:lvl>
    <w:lvl w:ilvl="8" w:tplc="0419001B" w:tentative="1">
      <w:start w:val="1"/>
      <w:numFmt w:val="lowerRoman"/>
      <w:lvlText w:val="%9."/>
      <w:lvlJc w:val="right"/>
      <w:pPr>
        <w:ind w:left="7066" w:hanging="180"/>
      </w:pPr>
    </w:lvl>
  </w:abstractNum>
  <w:abstractNum w:abstractNumId="4">
    <w:nsid w:val="42D765DF"/>
    <w:multiLevelType w:val="hybridMultilevel"/>
    <w:tmpl w:val="D0D638C6"/>
    <w:lvl w:ilvl="0" w:tplc="1924BF6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DBE3C8E"/>
    <w:multiLevelType w:val="multilevel"/>
    <w:tmpl w:val="48C645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6">
    <w:nsid w:val="6B7E7EDA"/>
    <w:multiLevelType w:val="hybridMultilevel"/>
    <w:tmpl w:val="EB28E94E"/>
    <w:lvl w:ilvl="0" w:tplc="EAE02F44">
      <w:start w:val="1"/>
      <w:numFmt w:val="decimal"/>
      <w:lvlText w:val="%1."/>
      <w:lvlJc w:val="left"/>
      <w:pPr>
        <w:ind w:left="787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62BB"/>
    <w:rsid w:val="0000470F"/>
    <w:rsid w:val="000623E1"/>
    <w:rsid w:val="00096845"/>
    <w:rsid w:val="000A0FD1"/>
    <w:rsid w:val="001B7AA7"/>
    <w:rsid w:val="002B6AF9"/>
    <w:rsid w:val="00331DE1"/>
    <w:rsid w:val="00362501"/>
    <w:rsid w:val="00381546"/>
    <w:rsid w:val="00466FD5"/>
    <w:rsid w:val="005240F8"/>
    <w:rsid w:val="005D2877"/>
    <w:rsid w:val="0065590A"/>
    <w:rsid w:val="006F4603"/>
    <w:rsid w:val="00796309"/>
    <w:rsid w:val="00810078"/>
    <w:rsid w:val="008653F4"/>
    <w:rsid w:val="008819EB"/>
    <w:rsid w:val="008C62BB"/>
    <w:rsid w:val="0090267D"/>
    <w:rsid w:val="00981CB3"/>
    <w:rsid w:val="009A0BF3"/>
    <w:rsid w:val="009D01EC"/>
    <w:rsid w:val="009E654D"/>
    <w:rsid w:val="00A1623A"/>
    <w:rsid w:val="00A52747"/>
    <w:rsid w:val="00B37DC3"/>
    <w:rsid w:val="00B51C1C"/>
    <w:rsid w:val="00CB5587"/>
    <w:rsid w:val="00D71C5B"/>
    <w:rsid w:val="00D842A7"/>
    <w:rsid w:val="00DC22A1"/>
    <w:rsid w:val="00E2671E"/>
    <w:rsid w:val="00E42640"/>
    <w:rsid w:val="00E72DC0"/>
    <w:rsid w:val="00E830DC"/>
    <w:rsid w:val="00EB63BC"/>
    <w:rsid w:val="00F24AA0"/>
    <w:rsid w:val="00FD7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2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51C1C"/>
    <w:pPr>
      <w:keepNext/>
      <w:suppressAutoHyphens/>
      <w:ind w:left="1500" w:hanging="420"/>
      <w:jc w:val="center"/>
      <w:outlineLvl w:val="1"/>
    </w:pPr>
    <w:rPr>
      <w:rFonts w:ascii="Calibri" w:hAnsi="Calibri" w:cs="Calibri"/>
      <w:b/>
      <w:b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90A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B51C1C"/>
    <w:rPr>
      <w:rFonts w:ascii="Calibri" w:eastAsia="Times New Roman" w:hAnsi="Calibri" w:cs="Calibri"/>
      <w:b/>
      <w:bCs/>
      <w:sz w:val="24"/>
      <w:szCs w:val="24"/>
      <w:lang w:eastAsia="ar-SA"/>
    </w:rPr>
  </w:style>
  <w:style w:type="paragraph" w:styleId="a4">
    <w:name w:val="Title"/>
    <w:basedOn w:val="a"/>
    <w:link w:val="1"/>
    <w:qFormat/>
    <w:rsid w:val="00B51C1C"/>
    <w:pPr>
      <w:jc w:val="center"/>
    </w:pPr>
    <w:rPr>
      <w:rFonts w:ascii="Calibri" w:eastAsia="Calibri" w:hAnsi="Calibri"/>
      <w:b/>
      <w:bCs/>
      <w:sz w:val="28"/>
    </w:rPr>
  </w:style>
  <w:style w:type="character" w:customStyle="1" w:styleId="a5">
    <w:name w:val="Название Знак"/>
    <w:basedOn w:val="a0"/>
    <w:link w:val="a4"/>
    <w:uiPriority w:val="10"/>
    <w:rsid w:val="00B51C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ConsPlusNormal">
    <w:name w:val="ConsPlusNormal"/>
    <w:rsid w:val="00B51C1C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B51C1C"/>
    <w:pPr>
      <w:suppressAutoHyphens/>
      <w:ind w:firstLine="709"/>
      <w:jc w:val="both"/>
    </w:pPr>
    <w:rPr>
      <w:rFonts w:ascii="Calibri" w:hAnsi="Calibri" w:cs="Calibri"/>
      <w:lang w:eastAsia="ar-SA"/>
    </w:rPr>
  </w:style>
  <w:style w:type="paragraph" w:customStyle="1" w:styleId="ConsPlusTitle">
    <w:name w:val="ConsPlusTitle"/>
    <w:rsid w:val="00B51C1C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ar-SA"/>
    </w:rPr>
  </w:style>
  <w:style w:type="paragraph" w:customStyle="1" w:styleId="10">
    <w:name w:val="Без интервала1"/>
    <w:rsid w:val="00B51C1C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1">
    <w:name w:val="Название Знак1"/>
    <w:basedOn w:val="a0"/>
    <w:link w:val="a4"/>
    <w:locked/>
    <w:rsid w:val="00B51C1C"/>
    <w:rPr>
      <w:rFonts w:ascii="Calibri" w:eastAsia="Calibri" w:hAnsi="Calibri" w:cs="Times New Roman"/>
      <w:b/>
      <w:bCs/>
      <w:sz w:val="28"/>
      <w:szCs w:val="24"/>
      <w:lang w:eastAsia="ru-RU"/>
    </w:rPr>
  </w:style>
  <w:style w:type="paragraph" w:styleId="a6">
    <w:name w:val="Body Text"/>
    <w:basedOn w:val="a"/>
    <w:link w:val="a7"/>
    <w:rsid w:val="00D842A7"/>
    <w:pPr>
      <w:spacing w:after="120"/>
    </w:pPr>
    <w:rPr>
      <w:lang w:val="en-US" w:eastAsia="en-US"/>
    </w:rPr>
  </w:style>
  <w:style w:type="character" w:customStyle="1" w:styleId="a7">
    <w:name w:val="Основной текст Знак"/>
    <w:basedOn w:val="a0"/>
    <w:link w:val="a6"/>
    <w:rsid w:val="00D842A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1">
    <w:name w:val="Обычный1"/>
    <w:rsid w:val="00D842A7"/>
    <w:pPr>
      <w:spacing w:before="60"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styleId="a8">
    <w:name w:val="Normal (Web)"/>
    <w:basedOn w:val="a"/>
    <w:rsid w:val="00D842A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10</cp:revision>
  <dcterms:created xsi:type="dcterms:W3CDTF">2016-02-01T02:49:00Z</dcterms:created>
  <dcterms:modified xsi:type="dcterms:W3CDTF">2016-04-22T07:39:00Z</dcterms:modified>
</cp:coreProperties>
</file>