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B63BC" w:rsidRPr="00A52747" w:rsidRDefault="008C62BB" w:rsidP="00A52747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2136BD">
        <w:rPr>
          <w:i/>
          <w:sz w:val="28"/>
          <w:szCs w:val="28"/>
        </w:rPr>
        <w:t xml:space="preserve">шестнадцатой </w:t>
      </w:r>
      <w:r>
        <w:rPr>
          <w:i/>
          <w:sz w:val="28"/>
          <w:szCs w:val="28"/>
        </w:rPr>
        <w:t xml:space="preserve">  сессии</w:t>
      </w:r>
    </w:p>
    <w:p w:rsidR="00A52747" w:rsidRDefault="002136BD" w:rsidP="00A52747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27.10</w:t>
      </w:r>
      <w:r w:rsidR="00A52747">
        <w:rPr>
          <w:spacing w:val="-8"/>
          <w:sz w:val="28"/>
          <w:szCs w:val="28"/>
        </w:rPr>
        <w:t>.2016</w:t>
      </w:r>
      <w:r w:rsidR="00A52747">
        <w:rPr>
          <w:rFonts w:ascii="Arial" w:cs="Arial"/>
          <w:sz w:val="28"/>
          <w:szCs w:val="28"/>
        </w:rPr>
        <w:t xml:space="preserve">                                                                                                          </w:t>
      </w:r>
      <w:r w:rsidR="00D81976">
        <w:rPr>
          <w:rFonts w:ascii="Arial" w:cs="Arial"/>
          <w:sz w:val="28"/>
          <w:szCs w:val="28"/>
        </w:rPr>
        <w:t xml:space="preserve">  </w:t>
      </w:r>
      <w:r w:rsidR="00A52747">
        <w:rPr>
          <w:rFonts w:ascii="Arial" w:cs="Arial"/>
          <w:sz w:val="28"/>
          <w:szCs w:val="28"/>
        </w:rPr>
        <w:t xml:space="preserve"> </w:t>
      </w:r>
      <w:r w:rsidR="00A52747">
        <w:rPr>
          <w:sz w:val="28"/>
          <w:szCs w:val="28"/>
        </w:rPr>
        <w:t xml:space="preserve">№ </w:t>
      </w:r>
      <w:r>
        <w:rPr>
          <w:sz w:val="28"/>
          <w:szCs w:val="28"/>
        </w:rPr>
        <w:t>43</w:t>
      </w:r>
    </w:p>
    <w:p w:rsidR="00A52747" w:rsidRDefault="00A52747" w:rsidP="00A52747">
      <w:pPr>
        <w:shd w:val="clear" w:color="auto" w:fill="FFFFFF"/>
        <w:jc w:val="center"/>
        <w:rPr>
          <w:spacing w:val="-1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D81976" w:rsidRDefault="00D81976" w:rsidP="00A52747">
      <w:pPr>
        <w:shd w:val="clear" w:color="auto" w:fill="FFFFFF"/>
        <w:jc w:val="center"/>
        <w:rPr>
          <w:sz w:val="20"/>
          <w:szCs w:val="20"/>
        </w:rPr>
      </w:pPr>
    </w:p>
    <w:p w:rsidR="00BD4EF3" w:rsidRDefault="00BD4EF3" w:rsidP="00BD4EF3">
      <w:pPr>
        <w:ind w:left="-540" w:right="-288" w:firstLine="540"/>
        <w:jc w:val="both"/>
        <w:rPr>
          <w:sz w:val="28"/>
          <w:szCs w:val="28"/>
        </w:rPr>
      </w:pPr>
    </w:p>
    <w:p w:rsidR="00BD4EF3" w:rsidRDefault="00BD4EF3" w:rsidP="002136B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Отчет о работе  </w:t>
      </w:r>
      <w:r w:rsidR="002136BD">
        <w:rPr>
          <w:sz w:val="28"/>
          <w:szCs w:val="28"/>
        </w:rPr>
        <w:t xml:space="preserve">Тальменского </w:t>
      </w:r>
      <w:proofErr w:type="spellStart"/>
      <w:r w:rsidR="002136BD">
        <w:rPr>
          <w:sz w:val="28"/>
          <w:szCs w:val="28"/>
        </w:rPr>
        <w:t>досугового</w:t>
      </w:r>
      <w:proofErr w:type="spellEnd"/>
    </w:p>
    <w:p w:rsidR="002136BD" w:rsidRDefault="002136BD" w:rsidP="002136BD">
      <w:pPr>
        <w:ind w:right="-288"/>
        <w:rPr>
          <w:sz w:val="28"/>
          <w:szCs w:val="28"/>
        </w:rPr>
      </w:pPr>
      <w:r>
        <w:rPr>
          <w:sz w:val="28"/>
          <w:szCs w:val="28"/>
        </w:rPr>
        <w:t>центра «</w:t>
      </w:r>
      <w:proofErr w:type="spellStart"/>
      <w:r>
        <w:rPr>
          <w:sz w:val="28"/>
          <w:szCs w:val="28"/>
        </w:rPr>
        <w:t>Берегиня</w:t>
      </w:r>
      <w:proofErr w:type="spellEnd"/>
      <w:r>
        <w:rPr>
          <w:sz w:val="28"/>
          <w:szCs w:val="28"/>
        </w:rPr>
        <w:t>»</w:t>
      </w:r>
    </w:p>
    <w:p w:rsidR="00BD4EF3" w:rsidRDefault="00BD4EF3" w:rsidP="00BD4EF3">
      <w:pPr>
        <w:ind w:left="-540" w:right="-288" w:firstLine="540"/>
        <w:rPr>
          <w:b/>
        </w:rPr>
      </w:pPr>
    </w:p>
    <w:p w:rsidR="00BD4EF3" w:rsidRDefault="00BD4EF3" w:rsidP="00BD4EF3">
      <w:pPr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Заслушав и обсудив отчет </w:t>
      </w:r>
      <w:r w:rsidR="00B459FE">
        <w:rPr>
          <w:sz w:val="28"/>
          <w:szCs w:val="28"/>
        </w:rPr>
        <w:t xml:space="preserve">директора </w:t>
      </w:r>
      <w:r>
        <w:rPr>
          <w:sz w:val="28"/>
          <w:szCs w:val="28"/>
        </w:rPr>
        <w:t xml:space="preserve"> Тальменского </w:t>
      </w:r>
      <w:proofErr w:type="spellStart"/>
      <w:r w:rsidR="00B459FE">
        <w:rPr>
          <w:sz w:val="28"/>
          <w:szCs w:val="28"/>
        </w:rPr>
        <w:t>досугового</w:t>
      </w:r>
      <w:proofErr w:type="spellEnd"/>
      <w:r w:rsidR="00B459FE">
        <w:rPr>
          <w:sz w:val="28"/>
          <w:szCs w:val="28"/>
        </w:rPr>
        <w:t xml:space="preserve"> центра </w:t>
      </w:r>
      <w:proofErr w:type="spellStart"/>
      <w:r w:rsidR="00B459FE">
        <w:rPr>
          <w:sz w:val="28"/>
          <w:szCs w:val="28"/>
        </w:rPr>
        <w:t>Берегиня</w:t>
      </w:r>
      <w:proofErr w:type="spellEnd"/>
      <w:r w:rsidR="00B459FE">
        <w:rPr>
          <w:sz w:val="28"/>
          <w:szCs w:val="28"/>
        </w:rPr>
        <w:t>,</w:t>
      </w:r>
    </w:p>
    <w:p w:rsidR="00BD4EF3" w:rsidRDefault="00BD4EF3" w:rsidP="00BD4EF3">
      <w:pPr>
        <w:ind w:left="-540" w:right="-28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Совет депутатов Тальменского сельсовета</w:t>
      </w:r>
    </w:p>
    <w:p w:rsidR="00BD4EF3" w:rsidRDefault="00BD4EF3" w:rsidP="00BD4EF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D4EF3" w:rsidRDefault="00BD4EF3" w:rsidP="00BD4EF3">
      <w:pPr>
        <w:numPr>
          <w:ilvl w:val="0"/>
          <w:numId w:val="8"/>
        </w:numPr>
        <w:ind w:right="-28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Отчет о работе </w:t>
      </w:r>
      <w:r w:rsidR="00B459FE">
        <w:rPr>
          <w:sz w:val="28"/>
          <w:szCs w:val="28"/>
        </w:rPr>
        <w:t xml:space="preserve">Тальменского </w:t>
      </w:r>
      <w:proofErr w:type="spellStart"/>
      <w:r w:rsidR="00B459FE">
        <w:rPr>
          <w:sz w:val="28"/>
          <w:szCs w:val="28"/>
        </w:rPr>
        <w:t>досугового</w:t>
      </w:r>
      <w:proofErr w:type="spellEnd"/>
      <w:r w:rsidR="00B459FE">
        <w:rPr>
          <w:sz w:val="28"/>
          <w:szCs w:val="28"/>
        </w:rPr>
        <w:t xml:space="preserve"> центра </w:t>
      </w:r>
      <w:proofErr w:type="spellStart"/>
      <w:r w:rsidR="00B459FE">
        <w:rPr>
          <w:sz w:val="28"/>
          <w:szCs w:val="28"/>
        </w:rPr>
        <w:t>Берегиня</w:t>
      </w:r>
      <w:proofErr w:type="spellEnd"/>
      <w:r w:rsidR="00B459FE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(отчет</w:t>
      </w:r>
      <w:proofErr w:type="gramEnd"/>
    </w:p>
    <w:p w:rsidR="00BD4EF3" w:rsidRDefault="00BD4EF3" w:rsidP="00BD4EF3">
      <w:pPr>
        <w:ind w:left="150" w:right="-288"/>
        <w:jc w:val="both"/>
        <w:rPr>
          <w:sz w:val="28"/>
          <w:szCs w:val="28"/>
        </w:rPr>
      </w:pPr>
      <w:r>
        <w:rPr>
          <w:sz w:val="28"/>
          <w:szCs w:val="28"/>
        </w:rPr>
        <w:t>прилагается).</w:t>
      </w:r>
    </w:p>
    <w:p w:rsidR="00BD4EF3" w:rsidRDefault="00430CA4" w:rsidP="00430CA4">
      <w:pPr>
        <w:pStyle w:val="a3"/>
        <w:numPr>
          <w:ilvl w:val="0"/>
          <w:numId w:val="8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Решение опубликовать в газете «</w:t>
      </w:r>
      <w:proofErr w:type="spellStart"/>
      <w:r w:rsidR="00AF46D7">
        <w:rPr>
          <w:sz w:val="28"/>
          <w:szCs w:val="28"/>
        </w:rPr>
        <w:t>Искитимская</w:t>
      </w:r>
      <w:proofErr w:type="spellEnd"/>
      <w:r w:rsidR="00AF46D7">
        <w:rPr>
          <w:sz w:val="28"/>
          <w:szCs w:val="28"/>
        </w:rPr>
        <w:t xml:space="preserve"> газета</w:t>
      </w:r>
      <w:r>
        <w:rPr>
          <w:sz w:val="28"/>
          <w:szCs w:val="28"/>
        </w:rPr>
        <w:t>», отчет  разместить на официальном сайте Тальменского сельсовета.</w:t>
      </w:r>
    </w:p>
    <w:p w:rsidR="00B459FE" w:rsidRDefault="00B459FE" w:rsidP="00B459FE">
      <w:pPr>
        <w:ind w:left="150" w:right="-288"/>
        <w:jc w:val="both"/>
        <w:rPr>
          <w:sz w:val="28"/>
          <w:szCs w:val="28"/>
        </w:rPr>
      </w:pPr>
    </w:p>
    <w:p w:rsidR="00B459FE" w:rsidRPr="00B459FE" w:rsidRDefault="00B459FE" w:rsidP="00B459FE">
      <w:pPr>
        <w:ind w:left="150" w:right="-288"/>
        <w:jc w:val="both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BD4EF3" w:rsidRDefault="00BD4EF3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BD4EF3" w:rsidRDefault="00BD4EF3" w:rsidP="00BD4EF3">
      <w:pPr>
        <w:ind w:left="-540"/>
        <w:rPr>
          <w:sz w:val="28"/>
          <w:szCs w:val="28"/>
        </w:rPr>
      </w:pPr>
    </w:p>
    <w:p w:rsidR="00BD4EF3" w:rsidRDefault="00BD4EF3" w:rsidP="00BD4EF3">
      <w:pPr>
        <w:rPr>
          <w:b/>
          <w:sz w:val="32"/>
        </w:rPr>
      </w:pPr>
    </w:p>
    <w:p w:rsidR="00BD4EF3" w:rsidRDefault="00BD4EF3" w:rsidP="00BD4EF3">
      <w:pPr>
        <w:rPr>
          <w:b/>
          <w:sz w:val="32"/>
        </w:rPr>
      </w:pPr>
    </w:p>
    <w:p w:rsidR="00BD4EF3" w:rsidRDefault="00BD4EF3" w:rsidP="00BD4EF3">
      <w:pPr>
        <w:rPr>
          <w:b/>
        </w:rPr>
      </w:pPr>
    </w:p>
    <w:p w:rsidR="00BD4EF3" w:rsidRDefault="00BD4EF3" w:rsidP="00BD4EF3">
      <w:pPr>
        <w:rPr>
          <w:b/>
        </w:rPr>
      </w:pPr>
    </w:p>
    <w:p w:rsidR="00BD4EF3" w:rsidRDefault="00BD4EF3" w:rsidP="00BD4EF3">
      <w:pPr>
        <w:rPr>
          <w:b/>
        </w:rPr>
      </w:pPr>
    </w:p>
    <w:p w:rsidR="00B51C1C" w:rsidRDefault="00B51C1C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Pr="000E2337" w:rsidRDefault="00BD4EF3" w:rsidP="00BD4EF3">
      <w:pPr>
        <w:autoSpaceDE w:val="0"/>
        <w:autoSpaceDN w:val="0"/>
        <w:adjustRightInd w:val="0"/>
        <w:outlineLvl w:val="0"/>
      </w:pPr>
    </w:p>
    <w:sectPr w:rsidR="00BD4EF3" w:rsidRPr="000E2337" w:rsidSect="00BD4EF3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4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>
    <w:nsid w:val="696C21A3"/>
    <w:multiLevelType w:val="hybridMultilevel"/>
    <w:tmpl w:val="66D4684A"/>
    <w:lvl w:ilvl="0" w:tplc="E412133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0470F"/>
    <w:rsid w:val="000623E1"/>
    <w:rsid w:val="00065A5B"/>
    <w:rsid w:val="00096845"/>
    <w:rsid w:val="00097C07"/>
    <w:rsid w:val="000A0FD1"/>
    <w:rsid w:val="000E2337"/>
    <w:rsid w:val="000F5904"/>
    <w:rsid w:val="00165186"/>
    <w:rsid w:val="001B7AA7"/>
    <w:rsid w:val="001F15B3"/>
    <w:rsid w:val="002136BD"/>
    <w:rsid w:val="002B6AF9"/>
    <w:rsid w:val="00331DE1"/>
    <w:rsid w:val="00362501"/>
    <w:rsid w:val="00381546"/>
    <w:rsid w:val="00430CA4"/>
    <w:rsid w:val="00466FD5"/>
    <w:rsid w:val="00495413"/>
    <w:rsid w:val="005060E9"/>
    <w:rsid w:val="005240F8"/>
    <w:rsid w:val="005D2877"/>
    <w:rsid w:val="00652921"/>
    <w:rsid w:val="0065590A"/>
    <w:rsid w:val="0066628F"/>
    <w:rsid w:val="006F4603"/>
    <w:rsid w:val="00792634"/>
    <w:rsid w:val="00796309"/>
    <w:rsid w:val="00810078"/>
    <w:rsid w:val="008653F4"/>
    <w:rsid w:val="008819EB"/>
    <w:rsid w:val="008C62BB"/>
    <w:rsid w:val="0090267D"/>
    <w:rsid w:val="00981CB3"/>
    <w:rsid w:val="009A0BF3"/>
    <w:rsid w:val="009D01EC"/>
    <w:rsid w:val="009D568F"/>
    <w:rsid w:val="009E654D"/>
    <w:rsid w:val="00A1623A"/>
    <w:rsid w:val="00A52747"/>
    <w:rsid w:val="00AE582D"/>
    <w:rsid w:val="00AF46D7"/>
    <w:rsid w:val="00B37DC3"/>
    <w:rsid w:val="00B459FE"/>
    <w:rsid w:val="00B51C1C"/>
    <w:rsid w:val="00BA71B0"/>
    <w:rsid w:val="00BD4EF3"/>
    <w:rsid w:val="00C24317"/>
    <w:rsid w:val="00C824DB"/>
    <w:rsid w:val="00CB5587"/>
    <w:rsid w:val="00CD31D2"/>
    <w:rsid w:val="00D71C5B"/>
    <w:rsid w:val="00D81976"/>
    <w:rsid w:val="00D842A7"/>
    <w:rsid w:val="00DC22A1"/>
    <w:rsid w:val="00E2671E"/>
    <w:rsid w:val="00E42640"/>
    <w:rsid w:val="00E72DC0"/>
    <w:rsid w:val="00E830DC"/>
    <w:rsid w:val="00EB63BC"/>
    <w:rsid w:val="00EE35E6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1C1C"/>
    <w:pPr>
      <w:keepNext/>
      <w:suppressAutoHyphens/>
      <w:ind w:left="1500" w:hanging="420"/>
      <w:jc w:val="center"/>
      <w:outlineLvl w:val="1"/>
    </w:pPr>
    <w:rPr>
      <w:rFonts w:ascii="Calibri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51C1C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a4">
    <w:name w:val="Title"/>
    <w:basedOn w:val="a"/>
    <w:link w:val="1"/>
    <w:qFormat/>
    <w:rsid w:val="00B51C1C"/>
    <w:pPr>
      <w:jc w:val="center"/>
    </w:pPr>
    <w:rPr>
      <w:rFonts w:ascii="Calibri" w:eastAsia="Calibri" w:hAnsi="Calibri"/>
      <w:b/>
      <w:bCs/>
      <w:sz w:val="28"/>
    </w:rPr>
  </w:style>
  <w:style w:type="character" w:customStyle="1" w:styleId="a5">
    <w:name w:val="Название Знак"/>
    <w:basedOn w:val="a0"/>
    <w:link w:val="a4"/>
    <w:uiPriority w:val="10"/>
    <w:rsid w:val="00B5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B51C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1C1C"/>
    <w:pPr>
      <w:suppressAutoHyphens/>
      <w:ind w:firstLine="709"/>
      <w:jc w:val="both"/>
    </w:pPr>
    <w:rPr>
      <w:rFonts w:ascii="Calibri" w:hAnsi="Calibri" w:cs="Calibri"/>
      <w:lang w:eastAsia="ar-SA"/>
    </w:rPr>
  </w:style>
  <w:style w:type="paragraph" w:customStyle="1" w:styleId="ConsPlusTitle">
    <w:name w:val="ConsPlusTitle"/>
    <w:rsid w:val="00B51C1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10">
    <w:name w:val="Без интервала1"/>
    <w:rsid w:val="00B51C1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Название Знак1"/>
    <w:basedOn w:val="a0"/>
    <w:link w:val="a4"/>
    <w:locked/>
    <w:rsid w:val="00B51C1C"/>
    <w:rPr>
      <w:rFonts w:ascii="Calibri" w:eastAsia="Calibri" w:hAnsi="Calibri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D842A7"/>
    <w:pPr>
      <w:spacing w:after="12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rsid w:val="00D842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Обычный1"/>
    <w:rsid w:val="00D842A7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8">
    <w:name w:val="Normal (Web)"/>
    <w:basedOn w:val="a"/>
    <w:rsid w:val="00D842A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C82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dcterms:created xsi:type="dcterms:W3CDTF">2016-11-07T07:58:00Z</dcterms:created>
  <dcterms:modified xsi:type="dcterms:W3CDTF">2016-11-07T08:00:00Z</dcterms:modified>
</cp:coreProperties>
</file>